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B9BB9" w14:textId="0B7D489D" w:rsidR="006249C8" w:rsidRPr="00CE3C07" w:rsidRDefault="00923830">
      <w:pPr>
        <w:spacing w:before="62"/>
        <w:ind w:left="2329" w:right="1591"/>
        <w:jc w:val="center"/>
        <w:rPr>
          <w:rFonts w:asciiTheme="minorHAnsi" w:eastAsia="Cambria" w:hAnsiTheme="minorHAnsi" w:cstheme="minorHAnsi"/>
          <w:sz w:val="36"/>
          <w:szCs w:val="36"/>
        </w:rPr>
      </w:pPr>
      <w:r w:rsidRPr="00CE3C0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0B6D50A8" wp14:editId="36B9A860">
            <wp:simplePos x="0" y="0"/>
            <wp:positionH relativeFrom="page">
              <wp:posOffset>1052195</wp:posOffset>
            </wp:positionH>
            <wp:positionV relativeFrom="page">
              <wp:posOffset>941705</wp:posOffset>
            </wp:positionV>
            <wp:extent cx="706120" cy="7683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0361" w:rsidRPr="00CE3C07">
        <w:rPr>
          <w:rFonts w:asciiTheme="minorHAnsi" w:eastAsia="Cambria" w:hAnsiTheme="minorHAnsi" w:cstheme="minorHAnsi"/>
          <w:b/>
          <w:color w:val="FF0000"/>
          <w:sz w:val="36"/>
          <w:szCs w:val="36"/>
        </w:rPr>
        <w:t xml:space="preserve">SAMOA </w:t>
      </w:r>
      <w:r w:rsidR="00AF0361" w:rsidRPr="00CE3C07">
        <w:rPr>
          <w:rFonts w:asciiTheme="minorHAnsi" w:eastAsia="Cambria" w:hAnsiTheme="minorHAnsi" w:cstheme="minorHAnsi"/>
          <w:b/>
          <w:color w:val="FF0000"/>
          <w:spacing w:val="1"/>
          <w:sz w:val="36"/>
          <w:szCs w:val="36"/>
        </w:rPr>
        <w:t>B</w:t>
      </w:r>
      <w:r w:rsidR="00AF0361" w:rsidRPr="00CE3C07">
        <w:rPr>
          <w:rFonts w:asciiTheme="minorHAnsi" w:eastAsia="Cambria" w:hAnsiTheme="minorHAnsi" w:cstheme="minorHAnsi"/>
          <w:b/>
          <w:color w:val="FF0000"/>
          <w:sz w:val="36"/>
          <w:szCs w:val="36"/>
        </w:rPr>
        <w:t>U</w:t>
      </w:r>
      <w:r w:rsidR="00AF0361" w:rsidRPr="00CE3C07">
        <w:rPr>
          <w:rFonts w:asciiTheme="minorHAnsi" w:eastAsia="Cambria" w:hAnsiTheme="minorHAnsi" w:cstheme="minorHAnsi"/>
          <w:b/>
          <w:color w:val="FF0000"/>
          <w:spacing w:val="-2"/>
          <w:sz w:val="36"/>
          <w:szCs w:val="36"/>
        </w:rPr>
        <w:t>R</w:t>
      </w:r>
      <w:r w:rsidR="00AF0361" w:rsidRPr="00CE3C07">
        <w:rPr>
          <w:rFonts w:asciiTheme="minorHAnsi" w:eastAsia="Cambria" w:hAnsiTheme="minorHAnsi" w:cstheme="minorHAnsi"/>
          <w:b/>
          <w:color w:val="FF0000"/>
          <w:sz w:val="36"/>
          <w:szCs w:val="36"/>
        </w:rPr>
        <w:t>E</w:t>
      </w:r>
      <w:r w:rsidR="00AF0361" w:rsidRPr="00CE3C07">
        <w:rPr>
          <w:rFonts w:asciiTheme="minorHAnsi" w:eastAsia="Cambria" w:hAnsiTheme="minorHAnsi" w:cstheme="minorHAnsi"/>
          <w:b/>
          <w:color w:val="FF0000"/>
          <w:spacing w:val="1"/>
          <w:sz w:val="36"/>
          <w:szCs w:val="36"/>
        </w:rPr>
        <w:t>A</w:t>
      </w:r>
      <w:r w:rsidR="00AF0361" w:rsidRPr="00CE3C07">
        <w:rPr>
          <w:rFonts w:asciiTheme="minorHAnsi" w:eastAsia="Cambria" w:hAnsiTheme="minorHAnsi" w:cstheme="minorHAnsi"/>
          <w:b/>
          <w:color w:val="FF0000"/>
          <w:sz w:val="36"/>
          <w:szCs w:val="36"/>
        </w:rPr>
        <w:t xml:space="preserve">U </w:t>
      </w:r>
      <w:r w:rsidR="00AF0361" w:rsidRPr="00CE3C07">
        <w:rPr>
          <w:rFonts w:asciiTheme="minorHAnsi" w:eastAsia="Cambria" w:hAnsiTheme="minorHAnsi" w:cstheme="minorHAnsi"/>
          <w:b/>
          <w:color w:val="FF0000"/>
          <w:spacing w:val="-2"/>
          <w:sz w:val="36"/>
          <w:szCs w:val="36"/>
        </w:rPr>
        <w:t>O</w:t>
      </w:r>
      <w:r w:rsidR="00AF0361" w:rsidRPr="00CE3C07">
        <w:rPr>
          <w:rFonts w:asciiTheme="minorHAnsi" w:eastAsia="Cambria" w:hAnsiTheme="minorHAnsi" w:cstheme="minorHAnsi"/>
          <w:b/>
          <w:color w:val="FF0000"/>
          <w:sz w:val="36"/>
          <w:szCs w:val="36"/>
        </w:rPr>
        <w:t>F S</w:t>
      </w:r>
      <w:r w:rsidR="00AF0361" w:rsidRPr="00CE3C07">
        <w:rPr>
          <w:rFonts w:asciiTheme="minorHAnsi" w:eastAsia="Cambria" w:hAnsiTheme="minorHAnsi" w:cstheme="minorHAnsi"/>
          <w:b/>
          <w:color w:val="FF0000"/>
          <w:spacing w:val="1"/>
          <w:sz w:val="36"/>
          <w:szCs w:val="36"/>
        </w:rPr>
        <w:t>T</w:t>
      </w:r>
      <w:r w:rsidR="00AF0361" w:rsidRPr="00CE3C07">
        <w:rPr>
          <w:rFonts w:asciiTheme="minorHAnsi" w:eastAsia="Cambria" w:hAnsiTheme="minorHAnsi" w:cstheme="minorHAnsi"/>
          <w:b/>
          <w:color w:val="FF0000"/>
          <w:sz w:val="36"/>
          <w:szCs w:val="36"/>
        </w:rPr>
        <w:t>ATIST</w:t>
      </w:r>
      <w:r w:rsidR="00AF0361" w:rsidRPr="00CE3C07">
        <w:rPr>
          <w:rFonts w:asciiTheme="minorHAnsi" w:eastAsia="Cambria" w:hAnsiTheme="minorHAnsi" w:cstheme="minorHAnsi"/>
          <w:b/>
          <w:color w:val="FF0000"/>
          <w:spacing w:val="-1"/>
          <w:sz w:val="36"/>
          <w:szCs w:val="36"/>
        </w:rPr>
        <w:t>I</w:t>
      </w:r>
      <w:r w:rsidR="00AF0361" w:rsidRPr="00CE3C07">
        <w:rPr>
          <w:rFonts w:asciiTheme="minorHAnsi" w:eastAsia="Cambria" w:hAnsiTheme="minorHAnsi" w:cstheme="minorHAnsi"/>
          <w:b/>
          <w:color w:val="FF0000"/>
          <w:sz w:val="36"/>
          <w:szCs w:val="36"/>
        </w:rPr>
        <w:t>CS</w:t>
      </w:r>
    </w:p>
    <w:p w14:paraId="02E1DD68" w14:textId="77777777" w:rsidR="006249C8" w:rsidRPr="00CE3C07" w:rsidRDefault="00161487">
      <w:pPr>
        <w:spacing w:before="9" w:line="200" w:lineRule="exact"/>
        <w:rPr>
          <w:rFonts w:asciiTheme="minorHAnsi" w:hAnsiTheme="minorHAnsi" w:cstheme="minorHAnsi"/>
        </w:rPr>
      </w:pPr>
      <w:r w:rsidRPr="00CE3C07">
        <w:rPr>
          <w:rFonts w:asciiTheme="minorHAnsi" w:eastAsiaTheme="minorEastAsia" w:hAnsiTheme="minorHAnsi" w:cstheme="minorHAnsi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BBE1BE" wp14:editId="71D0365F">
                <wp:simplePos x="0" y="0"/>
                <wp:positionH relativeFrom="column">
                  <wp:posOffset>1000125</wp:posOffset>
                </wp:positionH>
                <wp:positionV relativeFrom="paragraph">
                  <wp:posOffset>8890</wp:posOffset>
                </wp:positionV>
                <wp:extent cx="4114800" cy="457200"/>
                <wp:effectExtent l="19050" t="19050" r="38100" b="3810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2E08F" w14:textId="77777777" w:rsidR="006D3679" w:rsidRPr="003C45BC" w:rsidRDefault="006D3679" w:rsidP="00161487">
                            <w:pPr>
                              <w:jc w:val="center"/>
                              <w:rPr>
                                <w:rFonts w:ascii="Cambria" w:eastAsia="Calibri" w:hAnsi="Cambria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BE1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8.75pt;margin-top:.7pt;width:324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" strokeweight="4.5pt">
                <v:stroke linestyle="thinThick"/>
                <v:textbox>
                  <w:txbxContent>
                    <w:p w14:paraId="5BC2E08F" w14:textId="77777777" w:rsidR="006D3679" w:rsidRPr="003C45BC" w:rsidRDefault="006D3679" w:rsidP="00161487">
                      <w:pPr>
                        <w:jc w:val="center"/>
                        <w:rPr>
                          <w:rFonts w:ascii="Cambria" w:eastAsia="Calibri" w:hAnsi="Cambria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DF7800D" w14:textId="77777777" w:rsidR="006249C8" w:rsidRPr="00CE3C07" w:rsidRDefault="006249C8">
      <w:pPr>
        <w:spacing w:line="200" w:lineRule="exact"/>
        <w:rPr>
          <w:rFonts w:asciiTheme="minorHAnsi" w:hAnsiTheme="minorHAnsi" w:cstheme="minorHAnsi"/>
        </w:rPr>
      </w:pPr>
    </w:p>
    <w:p w14:paraId="0AF83F15" w14:textId="77777777" w:rsidR="006249C8" w:rsidRPr="00CE3C07" w:rsidRDefault="006249C8">
      <w:pPr>
        <w:spacing w:line="200" w:lineRule="exact"/>
        <w:rPr>
          <w:rFonts w:asciiTheme="minorHAnsi" w:hAnsiTheme="minorHAnsi" w:cstheme="minorHAnsi"/>
        </w:rPr>
      </w:pPr>
    </w:p>
    <w:p w14:paraId="7098B043" w14:textId="77777777" w:rsidR="006249C8" w:rsidRPr="00CE3C07" w:rsidRDefault="006249C8">
      <w:pPr>
        <w:spacing w:before="8" w:line="240" w:lineRule="exact"/>
        <w:rPr>
          <w:rFonts w:asciiTheme="minorHAnsi" w:hAnsiTheme="minorHAnsi" w:cstheme="minorHAnsi"/>
          <w:sz w:val="24"/>
          <w:szCs w:val="24"/>
        </w:rPr>
      </w:pPr>
    </w:p>
    <w:p w14:paraId="2CAEFDEA" w14:textId="77777777" w:rsidR="00861F37" w:rsidRPr="00CE3C07" w:rsidRDefault="00861F37">
      <w:pPr>
        <w:spacing w:before="33"/>
        <w:ind w:left="100" w:right="226"/>
        <w:rPr>
          <w:rFonts w:asciiTheme="minorHAnsi" w:hAnsiTheme="minorHAnsi" w:cstheme="minorHAnsi"/>
          <w:spacing w:val="2"/>
        </w:rPr>
      </w:pPr>
    </w:p>
    <w:p w14:paraId="504FD259" w14:textId="26A94D78" w:rsidR="00AF0361" w:rsidRPr="00BB6C20" w:rsidRDefault="00AF0361" w:rsidP="00C22544">
      <w:pPr>
        <w:spacing w:line="288" w:lineRule="auto"/>
        <w:ind w:left="102" w:right="226"/>
        <w:rPr>
          <w:sz w:val="22"/>
          <w:szCs w:val="22"/>
        </w:rPr>
      </w:pPr>
      <w:r w:rsidRPr="00BB6C20">
        <w:rPr>
          <w:spacing w:val="2"/>
          <w:sz w:val="22"/>
          <w:szCs w:val="22"/>
        </w:rPr>
        <w:t>P</w:t>
      </w:r>
      <w:r w:rsidRPr="00BB6C20">
        <w:rPr>
          <w:spacing w:val="1"/>
          <w:sz w:val="22"/>
          <w:szCs w:val="22"/>
        </w:rPr>
        <w:t>o</w:t>
      </w:r>
      <w:r w:rsidRPr="00BB6C20">
        <w:rPr>
          <w:spacing w:val="-1"/>
          <w:sz w:val="22"/>
          <w:szCs w:val="22"/>
        </w:rPr>
        <w:t>s</w:t>
      </w:r>
      <w:r w:rsidRPr="00BB6C20">
        <w:rPr>
          <w:sz w:val="22"/>
          <w:szCs w:val="22"/>
        </w:rPr>
        <w:t>itio</w:t>
      </w:r>
      <w:r w:rsidRPr="00BB6C20">
        <w:rPr>
          <w:spacing w:val="-1"/>
          <w:sz w:val="22"/>
          <w:szCs w:val="22"/>
        </w:rPr>
        <w:t>n</w:t>
      </w:r>
      <w:r w:rsidR="00923830" w:rsidRPr="00BB6C20">
        <w:rPr>
          <w:spacing w:val="-1"/>
          <w:sz w:val="22"/>
          <w:szCs w:val="22"/>
        </w:rPr>
        <w:t xml:space="preserve"> </w:t>
      </w:r>
      <w:r w:rsidRPr="00BB6C20">
        <w:rPr>
          <w:spacing w:val="3"/>
          <w:sz w:val="22"/>
          <w:szCs w:val="22"/>
        </w:rPr>
        <w:t>T</w:t>
      </w:r>
      <w:r w:rsidRPr="00BB6C20">
        <w:rPr>
          <w:sz w:val="22"/>
          <w:szCs w:val="22"/>
        </w:rPr>
        <w:t xml:space="preserve">itle:              </w:t>
      </w:r>
      <w:r w:rsidR="00131AD7">
        <w:rPr>
          <w:sz w:val="22"/>
          <w:szCs w:val="22"/>
        </w:rPr>
        <w:t xml:space="preserve"> </w:t>
      </w:r>
      <w:r w:rsidR="00095AC3">
        <w:rPr>
          <w:sz w:val="22"/>
          <w:szCs w:val="22"/>
        </w:rPr>
        <w:t xml:space="preserve">Temporary Survey </w:t>
      </w:r>
      <w:r w:rsidRPr="00BB6C20">
        <w:rPr>
          <w:sz w:val="22"/>
          <w:szCs w:val="22"/>
        </w:rPr>
        <w:t>E</w:t>
      </w:r>
      <w:r w:rsidRPr="00BB6C20">
        <w:rPr>
          <w:spacing w:val="-1"/>
          <w:sz w:val="22"/>
          <w:szCs w:val="22"/>
        </w:rPr>
        <w:t>n</w:t>
      </w:r>
      <w:r w:rsidRPr="00BB6C20">
        <w:rPr>
          <w:spacing w:val="1"/>
          <w:sz w:val="22"/>
          <w:szCs w:val="22"/>
        </w:rPr>
        <w:t>u</w:t>
      </w:r>
      <w:r w:rsidRPr="00BB6C20">
        <w:rPr>
          <w:spacing w:val="-1"/>
          <w:sz w:val="22"/>
          <w:szCs w:val="22"/>
        </w:rPr>
        <w:t>m</w:t>
      </w:r>
      <w:r w:rsidRPr="00BB6C20">
        <w:rPr>
          <w:sz w:val="22"/>
          <w:szCs w:val="22"/>
        </w:rPr>
        <w:t>e</w:t>
      </w:r>
      <w:r w:rsidRPr="00BB6C20">
        <w:rPr>
          <w:spacing w:val="1"/>
          <w:sz w:val="22"/>
          <w:szCs w:val="22"/>
        </w:rPr>
        <w:t>r</w:t>
      </w:r>
      <w:r w:rsidRPr="00BB6C20">
        <w:rPr>
          <w:sz w:val="22"/>
          <w:szCs w:val="22"/>
        </w:rPr>
        <w:t>at</w:t>
      </w:r>
      <w:r w:rsidRPr="00BB6C20">
        <w:rPr>
          <w:spacing w:val="1"/>
          <w:sz w:val="22"/>
          <w:szCs w:val="22"/>
        </w:rPr>
        <w:t>or</w:t>
      </w:r>
      <w:r w:rsidRPr="00BB6C20">
        <w:rPr>
          <w:sz w:val="22"/>
          <w:szCs w:val="22"/>
        </w:rPr>
        <w:t>s</w:t>
      </w:r>
      <w:r w:rsidRPr="00BB6C20">
        <w:rPr>
          <w:spacing w:val="-9"/>
          <w:sz w:val="22"/>
          <w:szCs w:val="22"/>
        </w:rPr>
        <w:t xml:space="preserve"> </w:t>
      </w:r>
      <w:r w:rsidRPr="00BB6C20">
        <w:rPr>
          <w:sz w:val="22"/>
          <w:szCs w:val="22"/>
        </w:rPr>
        <w:t>–</w:t>
      </w:r>
      <w:r w:rsidRPr="00BB6C20">
        <w:rPr>
          <w:spacing w:val="1"/>
          <w:sz w:val="22"/>
          <w:szCs w:val="22"/>
        </w:rPr>
        <w:t xml:space="preserve"> </w:t>
      </w:r>
      <w:r w:rsidR="00095AC3">
        <w:rPr>
          <w:spacing w:val="1"/>
          <w:sz w:val="22"/>
          <w:szCs w:val="22"/>
        </w:rPr>
        <w:t>Samoa Agriculture</w:t>
      </w:r>
      <w:r w:rsidR="00C22544">
        <w:rPr>
          <w:spacing w:val="1"/>
          <w:sz w:val="22"/>
          <w:szCs w:val="22"/>
        </w:rPr>
        <w:t xml:space="preserve"> Survey (</w:t>
      </w:r>
      <w:r w:rsidR="00095AC3">
        <w:rPr>
          <w:spacing w:val="1"/>
          <w:sz w:val="22"/>
          <w:szCs w:val="22"/>
        </w:rPr>
        <w:t>30</w:t>
      </w:r>
      <w:r w:rsidR="00C22544">
        <w:rPr>
          <w:spacing w:val="1"/>
          <w:sz w:val="22"/>
          <w:szCs w:val="22"/>
        </w:rPr>
        <w:t xml:space="preserve"> enumerators) </w:t>
      </w:r>
      <w:r w:rsidRPr="00BB6C20">
        <w:rPr>
          <w:sz w:val="22"/>
          <w:szCs w:val="22"/>
        </w:rPr>
        <w:t xml:space="preserve"> </w:t>
      </w:r>
    </w:p>
    <w:p w14:paraId="21458018" w14:textId="59DC0EA3" w:rsidR="006249C8" w:rsidRPr="00BB6C20" w:rsidRDefault="00AF0361" w:rsidP="00C22544">
      <w:pPr>
        <w:spacing w:line="288" w:lineRule="auto"/>
        <w:ind w:left="102" w:right="226"/>
        <w:rPr>
          <w:sz w:val="22"/>
          <w:szCs w:val="22"/>
        </w:rPr>
      </w:pPr>
      <w:r w:rsidRPr="00BB6C20">
        <w:rPr>
          <w:sz w:val="22"/>
          <w:szCs w:val="22"/>
        </w:rPr>
        <w:t>Di</w:t>
      </w:r>
      <w:r w:rsidRPr="00BB6C20">
        <w:rPr>
          <w:spacing w:val="-1"/>
          <w:sz w:val="22"/>
          <w:szCs w:val="22"/>
        </w:rPr>
        <w:t>v</w:t>
      </w:r>
      <w:r w:rsidRPr="00BB6C20">
        <w:rPr>
          <w:spacing w:val="2"/>
          <w:sz w:val="22"/>
          <w:szCs w:val="22"/>
        </w:rPr>
        <w:t>i</w:t>
      </w:r>
      <w:r w:rsidRPr="00BB6C20">
        <w:rPr>
          <w:spacing w:val="-1"/>
          <w:sz w:val="22"/>
          <w:szCs w:val="22"/>
        </w:rPr>
        <w:t>s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o</w:t>
      </w:r>
      <w:r w:rsidRPr="00BB6C20">
        <w:rPr>
          <w:spacing w:val="-1"/>
          <w:sz w:val="22"/>
          <w:szCs w:val="22"/>
        </w:rPr>
        <w:t>n</w:t>
      </w:r>
      <w:r w:rsidRPr="00BB6C20">
        <w:rPr>
          <w:sz w:val="22"/>
          <w:szCs w:val="22"/>
        </w:rPr>
        <w:t xml:space="preserve">:                       </w:t>
      </w:r>
      <w:r w:rsidR="00131AD7">
        <w:rPr>
          <w:sz w:val="22"/>
          <w:szCs w:val="22"/>
        </w:rPr>
        <w:t xml:space="preserve"> </w:t>
      </w:r>
      <w:r w:rsidR="0099737C">
        <w:rPr>
          <w:sz w:val="22"/>
          <w:szCs w:val="22"/>
        </w:rPr>
        <w:t>Economic</w:t>
      </w:r>
      <w:r w:rsidR="00C22544">
        <w:rPr>
          <w:sz w:val="22"/>
          <w:szCs w:val="22"/>
        </w:rPr>
        <w:t xml:space="preserve"> Statistics </w:t>
      </w:r>
      <w:r w:rsidRPr="00BB6C20">
        <w:rPr>
          <w:sz w:val="22"/>
          <w:szCs w:val="22"/>
        </w:rPr>
        <w:t>D</w:t>
      </w:r>
      <w:r w:rsidRPr="00BB6C20">
        <w:rPr>
          <w:spacing w:val="2"/>
          <w:sz w:val="22"/>
          <w:szCs w:val="22"/>
        </w:rPr>
        <w:t>i</w:t>
      </w:r>
      <w:r w:rsidRPr="00BB6C20">
        <w:rPr>
          <w:spacing w:val="-1"/>
          <w:sz w:val="22"/>
          <w:szCs w:val="22"/>
        </w:rPr>
        <w:t>v</w:t>
      </w:r>
      <w:r w:rsidRPr="00BB6C20">
        <w:rPr>
          <w:sz w:val="22"/>
          <w:szCs w:val="22"/>
        </w:rPr>
        <w:t>i</w:t>
      </w:r>
      <w:r w:rsidRPr="00BB6C20">
        <w:rPr>
          <w:spacing w:val="-1"/>
          <w:sz w:val="22"/>
          <w:szCs w:val="22"/>
        </w:rPr>
        <w:t>s</w:t>
      </w:r>
      <w:r w:rsidRPr="00BB6C20">
        <w:rPr>
          <w:sz w:val="22"/>
          <w:szCs w:val="22"/>
        </w:rPr>
        <w:t>i</w:t>
      </w:r>
      <w:r w:rsidRPr="00BB6C20">
        <w:rPr>
          <w:spacing w:val="3"/>
          <w:sz w:val="22"/>
          <w:szCs w:val="22"/>
        </w:rPr>
        <w:t>o</w:t>
      </w:r>
      <w:r w:rsidRPr="00BB6C20">
        <w:rPr>
          <w:sz w:val="22"/>
          <w:szCs w:val="22"/>
        </w:rPr>
        <w:t>n</w:t>
      </w:r>
    </w:p>
    <w:p w14:paraId="024FD172" w14:textId="5DFD071E" w:rsidR="006249C8" w:rsidRDefault="00AF0361" w:rsidP="00C22544">
      <w:pPr>
        <w:spacing w:line="288" w:lineRule="auto"/>
        <w:ind w:left="102" w:right="5291"/>
        <w:jc w:val="both"/>
        <w:rPr>
          <w:sz w:val="22"/>
          <w:szCs w:val="22"/>
        </w:rPr>
      </w:pPr>
      <w:r w:rsidRPr="00BB6C20">
        <w:rPr>
          <w:sz w:val="22"/>
          <w:szCs w:val="22"/>
        </w:rPr>
        <w:t>Sala</w:t>
      </w:r>
      <w:r w:rsidRPr="00BB6C20">
        <w:rPr>
          <w:spacing w:val="3"/>
          <w:sz w:val="22"/>
          <w:szCs w:val="22"/>
        </w:rPr>
        <w:t>r</w:t>
      </w:r>
      <w:r w:rsidRPr="00BB6C20">
        <w:rPr>
          <w:sz w:val="22"/>
          <w:szCs w:val="22"/>
        </w:rPr>
        <w:t>y</w:t>
      </w:r>
      <w:r w:rsidRPr="00BB6C20">
        <w:rPr>
          <w:spacing w:val="-8"/>
          <w:sz w:val="22"/>
          <w:szCs w:val="22"/>
        </w:rPr>
        <w:t xml:space="preserve"> </w:t>
      </w:r>
      <w:r w:rsidRPr="00BB6C20">
        <w:rPr>
          <w:sz w:val="22"/>
          <w:szCs w:val="22"/>
        </w:rPr>
        <w:t>G</w:t>
      </w:r>
      <w:r w:rsidRPr="00BB6C20">
        <w:rPr>
          <w:spacing w:val="1"/>
          <w:sz w:val="22"/>
          <w:szCs w:val="22"/>
        </w:rPr>
        <w:t>r</w:t>
      </w:r>
      <w:r w:rsidRPr="00BB6C20">
        <w:rPr>
          <w:sz w:val="22"/>
          <w:szCs w:val="22"/>
        </w:rPr>
        <w:t>a</w:t>
      </w:r>
      <w:r w:rsidRPr="00BB6C20">
        <w:rPr>
          <w:spacing w:val="1"/>
          <w:sz w:val="22"/>
          <w:szCs w:val="22"/>
        </w:rPr>
        <w:t>d</w:t>
      </w:r>
      <w:r w:rsidRPr="00BB6C20">
        <w:rPr>
          <w:sz w:val="22"/>
          <w:szCs w:val="22"/>
        </w:rPr>
        <w:t xml:space="preserve">e:              </w:t>
      </w:r>
      <w:r w:rsidR="00095AC3">
        <w:rPr>
          <w:sz w:val="22"/>
          <w:szCs w:val="22"/>
        </w:rPr>
        <w:tab/>
        <w:t xml:space="preserve"> </w:t>
      </w:r>
      <w:r w:rsidRPr="00BB6C20">
        <w:rPr>
          <w:spacing w:val="1"/>
          <w:sz w:val="22"/>
          <w:szCs w:val="22"/>
        </w:rPr>
        <w:t>$35</w:t>
      </w:r>
      <w:r w:rsidRPr="00BB6C20">
        <w:rPr>
          <w:sz w:val="22"/>
          <w:szCs w:val="22"/>
        </w:rPr>
        <w:t>.</w:t>
      </w:r>
      <w:r w:rsidRPr="00BB6C20">
        <w:rPr>
          <w:spacing w:val="-1"/>
          <w:sz w:val="22"/>
          <w:szCs w:val="22"/>
        </w:rPr>
        <w:t>0</w:t>
      </w:r>
      <w:r w:rsidRPr="00BB6C20">
        <w:rPr>
          <w:spacing w:val="1"/>
          <w:sz w:val="22"/>
          <w:szCs w:val="22"/>
        </w:rPr>
        <w:t>0</w:t>
      </w:r>
      <w:r w:rsidRPr="00BB6C20">
        <w:rPr>
          <w:sz w:val="22"/>
          <w:szCs w:val="22"/>
        </w:rPr>
        <w:t>/</w:t>
      </w:r>
      <w:r w:rsidRPr="00BB6C20">
        <w:rPr>
          <w:spacing w:val="-6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d</w:t>
      </w:r>
      <w:r w:rsidRPr="00BB6C20">
        <w:rPr>
          <w:sz w:val="22"/>
          <w:szCs w:val="22"/>
        </w:rPr>
        <w:t>ay</w:t>
      </w:r>
    </w:p>
    <w:p w14:paraId="37F12AA0" w14:textId="25C132C8" w:rsidR="0062138D" w:rsidRPr="00BB6C20" w:rsidRDefault="0062138D" w:rsidP="00C22544">
      <w:pPr>
        <w:spacing w:line="288" w:lineRule="auto"/>
        <w:ind w:left="102" w:right="529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Position Code: </w:t>
      </w:r>
      <w:r>
        <w:rPr>
          <w:sz w:val="22"/>
          <w:szCs w:val="22"/>
        </w:rPr>
        <w:tab/>
        <w:t xml:space="preserve"> BS0011</w:t>
      </w:r>
      <w:r w:rsidR="00095AC3">
        <w:rPr>
          <w:sz w:val="22"/>
          <w:szCs w:val="22"/>
        </w:rPr>
        <w:t>12</w:t>
      </w:r>
    </w:p>
    <w:p w14:paraId="0ACBBE7C" w14:textId="1875D5E5" w:rsidR="006249C8" w:rsidRPr="00BB6C20" w:rsidRDefault="00AF0361" w:rsidP="00C22544">
      <w:pPr>
        <w:tabs>
          <w:tab w:val="left" w:pos="3969"/>
        </w:tabs>
        <w:spacing w:line="288" w:lineRule="auto"/>
        <w:ind w:left="102" w:right="4582"/>
        <w:jc w:val="both"/>
        <w:rPr>
          <w:sz w:val="22"/>
          <w:szCs w:val="22"/>
        </w:rPr>
      </w:pPr>
      <w:r w:rsidRPr="00BB6C20">
        <w:rPr>
          <w:sz w:val="22"/>
          <w:szCs w:val="22"/>
        </w:rPr>
        <w:t>S</w:t>
      </w:r>
      <w:r w:rsidRPr="00BB6C20">
        <w:rPr>
          <w:spacing w:val="-2"/>
          <w:sz w:val="22"/>
          <w:szCs w:val="22"/>
        </w:rPr>
        <w:t>u</w:t>
      </w:r>
      <w:r w:rsidRPr="00BB6C20">
        <w:rPr>
          <w:spacing w:val="1"/>
          <w:sz w:val="22"/>
          <w:szCs w:val="22"/>
        </w:rPr>
        <w:t>p</w:t>
      </w:r>
      <w:r w:rsidRPr="00BB6C20">
        <w:rPr>
          <w:sz w:val="22"/>
          <w:szCs w:val="22"/>
        </w:rPr>
        <w:t>e</w:t>
      </w:r>
      <w:r w:rsidRPr="00BB6C20">
        <w:rPr>
          <w:spacing w:val="1"/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v</w:t>
      </w:r>
      <w:r w:rsidRPr="00BB6C20">
        <w:rPr>
          <w:spacing w:val="2"/>
          <w:sz w:val="22"/>
          <w:szCs w:val="22"/>
        </w:rPr>
        <w:t>i</w:t>
      </w:r>
      <w:r w:rsidRPr="00BB6C20">
        <w:rPr>
          <w:spacing w:val="-1"/>
          <w:sz w:val="22"/>
          <w:szCs w:val="22"/>
        </w:rPr>
        <w:t>s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r</w:t>
      </w:r>
      <w:r w:rsidRPr="00BB6C20">
        <w:rPr>
          <w:spacing w:val="-8"/>
          <w:sz w:val="22"/>
          <w:szCs w:val="22"/>
        </w:rPr>
        <w:t xml:space="preserve"> </w:t>
      </w:r>
      <w:r w:rsidRPr="00BB6C20">
        <w:rPr>
          <w:spacing w:val="-1"/>
          <w:sz w:val="22"/>
          <w:szCs w:val="22"/>
        </w:rPr>
        <w:t>C</w:t>
      </w:r>
      <w:r w:rsidRPr="00BB6C20">
        <w:rPr>
          <w:spacing w:val="1"/>
          <w:sz w:val="22"/>
          <w:szCs w:val="22"/>
        </w:rPr>
        <w:t>od</w:t>
      </w:r>
      <w:r w:rsidRPr="00BB6C20">
        <w:rPr>
          <w:sz w:val="22"/>
          <w:szCs w:val="22"/>
        </w:rPr>
        <w:t xml:space="preserve">e:       </w:t>
      </w:r>
      <w:r w:rsidR="0062138D">
        <w:rPr>
          <w:sz w:val="22"/>
          <w:szCs w:val="22"/>
        </w:rPr>
        <w:t xml:space="preserve"> </w:t>
      </w:r>
      <w:r w:rsidR="00095AC3">
        <w:rPr>
          <w:sz w:val="22"/>
          <w:szCs w:val="22"/>
        </w:rPr>
        <w:t xml:space="preserve">   </w:t>
      </w:r>
      <w:r w:rsidR="0062138D">
        <w:rPr>
          <w:sz w:val="22"/>
          <w:szCs w:val="22"/>
        </w:rPr>
        <w:t>BS001002</w:t>
      </w:r>
      <w:r w:rsidRPr="00BB6C20">
        <w:rPr>
          <w:sz w:val="22"/>
          <w:szCs w:val="22"/>
        </w:rPr>
        <w:t xml:space="preserve"> </w:t>
      </w:r>
      <w:r w:rsidRPr="00BB6C20">
        <w:rPr>
          <w:spacing w:val="12"/>
          <w:sz w:val="22"/>
          <w:szCs w:val="22"/>
        </w:rPr>
        <w:t xml:space="preserve"> </w:t>
      </w:r>
      <w:r w:rsidR="00131AD7">
        <w:rPr>
          <w:spacing w:val="12"/>
          <w:sz w:val="22"/>
          <w:szCs w:val="22"/>
        </w:rPr>
        <w:t xml:space="preserve">  </w:t>
      </w:r>
    </w:p>
    <w:p w14:paraId="45574DC6" w14:textId="0867A314" w:rsidR="006249C8" w:rsidRPr="00BB6C20" w:rsidRDefault="00AF0361" w:rsidP="00095AC3">
      <w:pPr>
        <w:spacing w:line="288" w:lineRule="auto"/>
        <w:ind w:left="102" w:right="3621"/>
        <w:jc w:val="both"/>
        <w:rPr>
          <w:sz w:val="22"/>
          <w:szCs w:val="22"/>
        </w:rPr>
      </w:pPr>
      <w:r w:rsidRPr="00BB6C20">
        <w:rPr>
          <w:spacing w:val="-2"/>
          <w:sz w:val="22"/>
          <w:szCs w:val="22"/>
        </w:rPr>
        <w:t>L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c</w:t>
      </w:r>
      <w:r w:rsidRPr="00BB6C20">
        <w:rPr>
          <w:spacing w:val="1"/>
          <w:sz w:val="22"/>
          <w:szCs w:val="22"/>
        </w:rPr>
        <w:t>a</w:t>
      </w:r>
      <w:r w:rsidRPr="00BB6C20">
        <w:rPr>
          <w:sz w:val="22"/>
          <w:szCs w:val="22"/>
        </w:rPr>
        <w:t>ti</w:t>
      </w:r>
      <w:r w:rsidRPr="00BB6C20">
        <w:rPr>
          <w:spacing w:val="1"/>
          <w:sz w:val="22"/>
          <w:szCs w:val="22"/>
        </w:rPr>
        <w:t>o</w:t>
      </w:r>
      <w:r w:rsidRPr="00BB6C20">
        <w:rPr>
          <w:spacing w:val="-1"/>
          <w:sz w:val="22"/>
          <w:szCs w:val="22"/>
        </w:rPr>
        <w:t>n</w:t>
      </w:r>
      <w:r w:rsidR="004F12E6" w:rsidRPr="00BB6C20">
        <w:rPr>
          <w:sz w:val="22"/>
          <w:szCs w:val="22"/>
        </w:rPr>
        <w:t xml:space="preserve">:          </w:t>
      </w:r>
      <w:r w:rsidR="00095AC3">
        <w:rPr>
          <w:sz w:val="22"/>
          <w:szCs w:val="22"/>
        </w:rPr>
        <w:t xml:space="preserve">             </w:t>
      </w:r>
      <w:r w:rsidR="0099737C">
        <w:rPr>
          <w:sz w:val="22"/>
          <w:szCs w:val="22"/>
        </w:rPr>
        <w:t xml:space="preserve">Level 1, FMFMII, </w:t>
      </w:r>
      <w:proofErr w:type="spellStart"/>
      <w:r w:rsidR="0099737C">
        <w:rPr>
          <w:sz w:val="22"/>
          <w:szCs w:val="22"/>
        </w:rPr>
        <w:t>Matagialalua</w:t>
      </w:r>
      <w:proofErr w:type="spellEnd"/>
    </w:p>
    <w:p w14:paraId="414F7DA5" w14:textId="3E85E425" w:rsidR="006249C8" w:rsidRPr="00BB6C20" w:rsidRDefault="00AF0361" w:rsidP="00E42AA2">
      <w:pPr>
        <w:spacing w:line="288" w:lineRule="auto"/>
        <w:ind w:left="102" w:right="2881"/>
        <w:rPr>
          <w:rFonts w:eastAsia="Calibri"/>
          <w:sz w:val="22"/>
          <w:szCs w:val="22"/>
        </w:rPr>
      </w:pPr>
      <w:r w:rsidRPr="00BB6C20">
        <w:rPr>
          <w:sz w:val="22"/>
          <w:szCs w:val="22"/>
        </w:rPr>
        <w:t>D</w:t>
      </w:r>
      <w:r w:rsidRPr="00BB6C20">
        <w:rPr>
          <w:spacing w:val="-1"/>
          <w:sz w:val="22"/>
          <w:szCs w:val="22"/>
        </w:rPr>
        <w:t>u</w:t>
      </w:r>
      <w:r w:rsidRPr="00BB6C20">
        <w:rPr>
          <w:spacing w:val="1"/>
          <w:sz w:val="22"/>
          <w:szCs w:val="22"/>
        </w:rPr>
        <w:t>r</w:t>
      </w:r>
      <w:r w:rsidRPr="00BB6C20">
        <w:rPr>
          <w:sz w:val="22"/>
          <w:szCs w:val="22"/>
        </w:rPr>
        <w:t>ati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n</w:t>
      </w:r>
      <w:r w:rsidRPr="00BB6C20">
        <w:rPr>
          <w:spacing w:val="-8"/>
          <w:sz w:val="22"/>
          <w:szCs w:val="22"/>
        </w:rPr>
        <w:t xml:space="preserve"> </w:t>
      </w:r>
      <w:r w:rsidRPr="00BB6C20">
        <w:rPr>
          <w:spacing w:val="3"/>
          <w:sz w:val="22"/>
          <w:szCs w:val="22"/>
        </w:rPr>
        <w:t>o</w:t>
      </w:r>
      <w:r w:rsidRPr="00BB6C20">
        <w:rPr>
          <w:sz w:val="22"/>
          <w:szCs w:val="22"/>
        </w:rPr>
        <w:t>f</w:t>
      </w:r>
      <w:r w:rsidRPr="00BB6C20">
        <w:rPr>
          <w:spacing w:val="-3"/>
          <w:sz w:val="22"/>
          <w:szCs w:val="22"/>
        </w:rPr>
        <w:t xml:space="preserve"> </w:t>
      </w:r>
      <w:r w:rsidRPr="00BB6C20">
        <w:rPr>
          <w:spacing w:val="3"/>
          <w:sz w:val="22"/>
          <w:szCs w:val="22"/>
        </w:rPr>
        <w:t>E</w:t>
      </w:r>
      <w:r w:rsidRPr="00BB6C20">
        <w:rPr>
          <w:spacing w:val="-4"/>
          <w:sz w:val="22"/>
          <w:szCs w:val="22"/>
        </w:rPr>
        <w:t>m</w:t>
      </w:r>
      <w:r w:rsidRPr="00BB6C20">
        <w:rPr>
          <w:spacing w:val="1"/>
          <w:sz w:val="22"/>
          <w:szCs w:val="22"/>
        </w:rPr>
        <w:t>p</w:t>
      </w:r>
      <w:r w:rsidRPr="00BB6C20">
        <w:rPr>
          <w:sz w:val="22"/>
          <w:szCs w:val="22"/>
        </w:rPr>
        <w:t>l</w:t>
      </w:r>
      <w:r w:rsidRPr="00BB6C20">
        <w:rPr>
          <w:spacing w:val="3"/>
          <w:sz w:val="22"/>
          <w:szCs w:val="22"/>
        </w:rPr>
        <w:t>o</w:t>
      </w:r>
      <w:r w:rsidRPr="00BB6C20">
        <w:rPr>
          <w:spacing w:val="-1"/>
          <w:sz w:val="22"/>
          <w:szCs w:val="22"/>
        </w:rPr>
        <w:t>ym</w:t>
      </w:r>
      <w:r w:rsidRPr="00BB6C20">
        <w:rPr>
          <w:spacing w:val="3"/>
          <w:sz w:val="22"/>
          <w:szCs w:val="22"/>
        </w:rPr>
        <w:t>e</w:t>
      </w:r>
      <w:r w:rsidRPr="00BB6C20">
        <w:rPr>
          <w:spacing w:val="-1"/>
          <w:sz w:val="22"/>
          <w:szCs w:val="22"/>
        </w:rPr>
        <w:t>n</w:t>
      </w:r>
      <w:r w:rsidRPr="00BB6C20">
        <w:rPr>
          <w:sz w:val="22"/>
          <w:szCs w:val="22"/>
        </w:rPr>
        <w:t>t:</w:t>
      </w:r>
      <w:r w:rsidR="00E42AA2">
        <w:rPr>
          <w:sz w:val="22"/>
          <w:szCs w:val="22"/>
        </w:rPr>
        <w:tab/>
      </w:r>
      <w:r w:rsidR="00095AC3" w:rsidRPr="00E42AA2">
        <w:rPr>
          <w:sz w:val="22"/>
          <w:szCs w:val="22"/>
        </w:rPr>
        <w:t>3.5 Month</w:t>
      </w:r>
      <w:r w:rsidR="00E42AA2" w:rsidRPr="00E42AA2">
        <w:rPr>
          <w:sz w:val="22"/>
          <w:szCs w:val="22"/>
        </w:rPr>
        <w:t>s (May- September 2025)</w:t>
      </w:r>
    </w:p>
    <w:p w14:paraId="2193FF2E" w14:textId="77777777" w:rsidR="006249C8" w:rsidRPr="00BB6C20" w:rsidRDefault="006249C8" w:rsidP="004F12E6">
      <w:pPr>
        <w:spacing w:line="276" w:lineRule="auto"/>
        <w:rPr>
          <w:sz w:val="22"/>
          <w:szCs w:val="22"/>
        </w:rPr>
      </w:pPr>
    </w:p>
    <w:p w14:paraId="45B15231" w14:textId="77777777" w:rsidR="006249C8" w:rsidRPr="00BB6C20" w:rsidRDefault="006249C8">
      <w:pPr>
        <w:spacing w:before="18" w:line="260" w:lineRule="exact"/>
        <w:rPr>
          <w:sz w:val="22"/>
          <w:szCs w:val="22"/>
        </w:rPr>
      </w:pPr>
    </w:p>
    <w:p w14:paraId="3EAAEA68" w14:textId="77777777" w:rsidR="006249C8" w:rsidRPr="00BB6C20" w:rsidRDefault="00AF0361" w:rsidP="0099737C">
      <w:pPr>
        <w:ind w:right="3164"/>
        <w:jc w:val="right"/>
        <w:rPr>
          <w:sz w:val="22"/>
          <w:szCs w:val="22"/>
        </w:rPr>
      </w:pPr>
      <w:r w:rsidRPr="00BB6C20">
        <w:rPr>
          <w:b/>
          <w:spacing w:val="-1"/>
          <w:sz w:val="22"/>
          <w:szCs w:val="22"/>
        </w:rPr>
        <w:t>Ove</w:t>
      </w:r>
      <w:r w:rsidRPr="00BB6C20">
        <w:rPr>
          <w:b/>
          <w:spacing w:val="1"/>
          <w:sz w:val="22"/>
          <w:szCs w:val="22"/>
        </w:rPr>
        <w:t>r</w:t>
      </w:r>
      <w:r w:rsidRPr="00BB6C20">
        <w:rPr>
          <w:b/>
          <w:spacing w:val="-1"/>
          <w:sz w:val="22"/>
          <w:szCs w:val="22"/>
        </w:rPr>
        <w:t>v</w:t>
      </w:r>
      <w:r w:rsidRPr="00BB6C20">
        <w:rPr>
          <w:b/>
          <w:sz w:val="22"/>
          <w:szCs w:val="22"/>
        </w:rPr>
        <w:t>iew</w:t>
      </w:r>
      <w:r w:rsidRPr="00BB6C20">
        <w:rPr>
          <w:b/>
          <w:spacing w:val="4"/>
          <w:sz w:val="22"/>
          <w:szCs w:val="22"/>
        </w:rPr>
        <w:t xml:space="preserve"> </w:t>
      </w:r>
      <w:r w:rsidRPr="00BB6C20">
        <w:rPr>
          <w:b/>
          <w:spacing w:val="-1"/>
          <w:sz w:val="22"/>
          <w:szCs w:val="22"/>
        </w:rPr>
        <w:t>o</w:t>
      </w:r>
      <w:r w:rsidRPr="00BB6C20">
        <w:rPr>
          <w:b/>
          <w:sz w:val="22"/>
          <w:szCs w:val="22"/>
        </w:rPr>
        <w:t>f</w:t>
      </w:r>
      <w:r w:rsidRPr="00BB6C20">
        <w:rPr>
          <w:b/>
          <w:spacing w:val="-2"/>
          <w:sz w:val="22"/>
          <w:szCs w:val="22"/>
        </w:rPr>
        <w:t xml:space="preserve"> </w:t>
      </w:r>
      <w:r w:rsidRPr="00BB6C20">
        <w:rPr>
          <w:b/>
          <w:spacing w:val="3"/>
          <w:sz w:val="22"/>
          <w:szCs w:val="22"/>
        </w:rPr>
        <w:t>M</w:t>
      </w:r>
      <w:r w:rsidRPr="00BB6C20">
        <w:rPr>
          <w:b/>
          <w:sz w:val="22"/>
          <w:szCs w:val="22"/>
        </w:rPr>
        <w:t>i</w:t>
      </w:r>
      <w:r w:rsidRPr="00BB6C20">
        <w:rPr>
          <w:b/>
          <w:spacing w:val="-1"/>
          <w:sz w:val="22"/>
          <w:szCs w:val="22"/>
        </w:rPr>
        <w:t>n</w:t>
      </w:r>
      <w:r w:rsidRPr="00BB6C20">
        <w:rPr>
          <w:b/>
          <w:sz w:val="22"/>
          <w:szCs w:val="22"/>
        </w:rPr>
        <w:t>ist</w:t>
      </w:r>
      <w:r w:rsidRPr="00BB6C20">
        <w:rPr>
          <w:b/>
          <w:spacing w:val="-1"/>
          <w:sz w:val="22"/>
          <w:szCs w:val="22"/>
        </w:rPr>
        <w:t>r</w:t>
      </w:r>
      <w:r w:rsidRPr="00BB6C20">
        <w:rPr>
          <w:b/>
          <w:sz w:val="22"/>
          <w:szCs w:val="22"/>
        </w:rPr>
        <w:t>y</w:t>
      </w:r>
    </w:p>
    <w:p w14:paraId="3DEF71FF" w14:textId="77777777" w:rsidR="006249C8" w:rsidRPr="00BB6C20" w:rsidRDefault="006249C8">
      <w:pPr>
        <w:spacing w:before="12" w:line="200" w:lineRule="exact"/>
        <w:rPr>
          <w:sz w:val="22"/>
          <w:szCs w:val="22"/>
        </w:rPr>
      </w:pPr>
    </w:p>
    <w:p w14:paraId="25F511CA" w14:textId="7FA88AAF" w:rsidR="006249C8" w:rsidRPr="00BB6C20" w:rsidRDefault="00AF0361" w:rsidP="004F12E6">
      <w:pPr>
        <w:spacing w:line="276" w:lineRule="auto"/>
        <w:ind w:left="100" w:right="87"/>
        <w:jc w:val="both"/>
        <w:rPr>
          <w:sz w:val="22"/>
          <w:szCs w:val="22"/>
        </w:rPr>
      </w:pPr>
      <w:bookmarkStart w:id="0" w:name="_Hlk102508043"/>
      <w:r w:rsidRPr="00BB6C20">
        <w:rPr>
          <w:spacing w:val="-2"/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e</w:t>
      </w:r>
      <w:r w:rsidRPr="00BB6C20">
        <w:rPr>
          <w:spacing w:val="1"/>
          <w:sz w:val="22"/>
          <w:szCs w:val="22"/>
        </w:rPr>
        <w:t xml:space="preserve"> Sa</w:t>
      </w:r>
      <w:r w:rsidRPr="00BB6C20">
        <w:rPr>
          <w:spacing w:val="-3"/>
          <w:sz w:val="22"/>
          <w:szCs w:val="22"/>
        </w:rPr>
        <w:t>m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a</w:t>
      </w:r>
      <w:r w:rsidRPr="00BB6C20">
        <w:rPr>
          <w:spacing w:val="1"/>
          <w:sz w:val="22"/>
          <w:szCs w:val="22"/>
        </w:rPr>
        <w:t xml:space="preserve"> </w:t>
      </w:r>
      <w:r w:rsidRPr="00BB6C20">
        <w:rPr>
          <w:sz w:val="22"/>
          <w:szCs w:val="22"/>
        </w:rPr>
        <w:t>B</w:t>
      </w:r>
      <w:r w:rsidRPr="00BB6C20">
        <w:rPr>
          <w:spacing w:val="1"/>
          <w:sz w:val="22"/>
          <w:szCs w:val="22"/>
        </w:rPr>
        <w:t>u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ea</w:t>
      </w:r>
      <w:r w:rsidRPr="00BB6C20">
        <w:rPr>
          <w:sz w:val="22"/>
          <w:szCs w:val="22"/>
        </w:rPr>
        <w:t>u</w:t>
      </w:r>
      <w:r w:rsidRPr="00BB6C20">
        <w:rPr>
          <w:spacing w:val="3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 xml:space="preserve">f </w:t>
      </w:r>
      <w:r w:rsidRPr="00BB6C20">
        <w:rPr>
          <w:spacing w:val="1"/>
          <w:sz w:val="22"/>
          <w:szCs w:val="22"/>
        </w:rPr>
        <w:t>S</w:t>
      </w:r>
      <w:r w:rsidRPr="00BB6C20">
        <w:rPr>
          <w:sz w:val="22"/>
          <w:szCs w:val="22"/>
        </w:rPr>
        <w:t>tatist</w:t>
      </w:r>
      <w:r w:rsidRPr="00BB6C20">
        <w:rPr>
          <w:spacing w:val="1"/>
          <w:sz w:val="22"/>
          <w:szCs w:val="22"/>
        </w:rPr>
        <w:t>i</w:t>
      </w:r>
      <w:r w:rsidRPr="00BB6C20">
        <w:rPr>
          <w:spacing w:val="-1"/>
          <w:sz w:val="22"/>
          <w:szCs w:val="22"/>
        </w:rPr>
        <w:t>c</w:t>
      </w:r>
      <w:r w:rsidRPr="00BB6C20">
        <w:rPr>
          <w:sz w:val="22"/>
          <w:szCs w:val="22"/>
        </w:rPr>
        <w:t xml:space="preserve">s </w:t>
      </w:r>
      <w:r w:rsidRPr="00BB6C20">
        <w:rPr>
          <w:spacing w:val="16"/>
          <w:sz w:val="22"/>
          <w:szCs w:val="22"/>
        </w:rPr>
        <w:t>is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th</w:t>
      </w:r>
      <w:r w:rsidRPr="00BB6C20">
        <w:rPr>
          <w:sz w:val="22"/>
          <w:szCs w:val="22"/>
        </w:rPr>
        <w:t>e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z w:val="22"/>
          <w:szCs w:val="22"/>
        </w:rPr>
        <w:t>le</w:t>
      </w:r>
      <w:r w:rsidRPr="00BB6C20">
        <w:rPr>
          <w:spacing w:val="1"/>
          <w:sz w:val="22"/>
          <w:szCs w:val="22"/>
        </w:rPr>
        <w:t>ad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r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z w:val="22"/>
          <w:szCs w:val="22"/>
        </w:rPr>
        <w:t>in</w:t>
      </w:r>
      <w:r w:rsidRPr="00BB6C20">
        <w:rPr>
          <w:spacing w:val="4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p</w:t>
      </w:r>
      <w:r w:rsidRPr="00BB6C20">
        <w:rPr>
          <w:spacing w:val="-3"/>
          <w:sz w:val="22"/>
          <w:szCs w:val="22"/>
        </w:rPr>
        <w:t>r</w:t>
      </w:r>
      <w:r w:rsidRPr="00BB6C20">
        <w:rPr>
          <w:spacing w:val="1"/>
          <w:sz w:val="22"/>
          <w:szCs w:val="22"/>
        </w:rPr>
        <w:t>o</w:t>
      </w:r>
      <w:r w:rsidRPr="00BB6C20">
        <w:rPr>
          <w:spacing w:val="-1"/>
          <w:sz w:val="22"/>
          <w:szCs w:val="22"/>
        </w:rPr>
        <w:t>v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d</w:t>
      </w:r>
      <w:r w:rsidRPr="00BB6C20">
        <w:rPr>
          <w:spacing w:val="-2"/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n</w:t>
      </w:r>
      <w:r w:rsidRPr="00BB6C20">
        <w:rPr>
          <w:sz w:val="22"/>
          <w:szCs w:val="22"/>
        </w:rPr>
        <w:t>g</w:t>
      </w:r>
      <w:r w:rsidRPr="00BB6C20">
        <w:rPr>
          <w:spacing w:val="3"/>
          <w:sz w:val="22"/>
          <w:szCs w:val="22"/>
        </w:rPr>
        <w:t xml:space="preserve"> 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le</w:t>
      </w:r>
      <w:r w:rsidRPr="00BB6C20">
        <w:rPr>
          <w:spacing w:val="-1"/>
          <w:sz w:val="22"/>
          <w:szCs w:val="22"/>
        </w:rPr>
        <w:t>v</w:t>
      </w:r>
      <w:r w:rsidRPr="00BB6C20">
        <w:rPr>
          <w:spacing w:val="1"/>
          <w:sz w:val="22"/>
          <w:szCs w:val="22"/>
        </w:rPr>
        <w:t>an</w:t>
      </w:r>
      <w:r w:rsidRPr="00BB6C20">
        <w:rPr>
          <w:sz w:val="22"/>
          <w:szCs w:val="22"/>
        </w:rPr>
        <w:t>t,</w:t>
      </w:r>
      <w:r w:rsidRPr="00BB6C20">
        <w:rPr>
          <w:spacing w:val="3"/>
          <w:sz w:val="22"/>
          <w:szCs w:val="22"/>
        </w:rPr>
        <w:t xml:space="preserve"> </w:t>
      </w:r>
      <w:r w:rsidRPr="00BB6C20">
        <w:rPr>
          <w:spacing w:val="-1"/>
          <w:sz w:val="22"/>
          <w:szCs w:val="22"/>
        </w:rPr>
        <w:t>q</w:t>
      </w:r>
      <w:r w:rsidRPr="00BB6C20">
        <w:rPr>
          <w:spacing w:val="1"/>
          <w:sz w:val="22"/>
          <w:szCs w:val="22"/>
        </w:rPr>
        <w:t>ua</w:t>
      </w:r>
      <w:r w:rsidRPr="00BB6C20">
        <w:rPr>
          <w:spacing w:val="-2"/>
          <w:sz w:val="22"/>
          <w:szCs w:val="22"/>
        </w:rPr>
        <w:t>l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t</w:t>
      </w:r>
      <w:r w:rsidRPr="00BB6C20">
        <w:rPr>
          <w:sz w:val="22"/>
          <w:szCs w:val="22"/>
        </w:rPr>
        <w:t>y</w:t>
      </w:r>
      <w:r w:rsidRPr="00BB6C20">
        <w:rPr>
          <w:spacing w:val="1"/>
          <w:sz w:val="22"/>
          <w:szCs w:val="22"/>
        </w:rPr>
        <w:t xml:space="preserve"> </w:t>
      </w:r>
      <w:r w:rsidRPr="00BB6C20">
        <w:rPr>
          <w:sz w:val="22"/>
          <w:szCs w:val="22"/>
        </w:rPr>
        <w:t>st</w:t>
      </w:r>
      <w:r w:rsidRPr="00BB6C20">
        <w:rPr>
          <w:spacing w:val="1"/>
          <w:sz w:val="22"/>
          <w:szCs w:val="22"/>
        </w:rPr>
        <w:t>a</w:t>
      </w:r>
      <w:r w:rsidRPr="00BB6C20">
        <w:rPr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i</w:t>
      </w:r>
      <w:r w:rsidRPr="00BB6C20">
        <w:rPr>
          <w:sz w:val="22"/>
          <w:szCs w:val="22"/>
        </w:rPr>
        <w:t>stics</w:t>
      </w:r>
      <w:r w:rsidRPr="00BB6C20">
        <w:rPr>
          <w:spacing w:val="1"/>
          <w:sz w:val="22"/>
          <w:szCs w:val="22"/>
        </w:rPr>
        <w:t xml:space="preserve"> </w:t>
      </w:r>
      <w:r w:rsidRPr="00BB6C20">
        <w:rPr>
          <w:sz w:val="22"/>
          <w:szCs w:val="22"/>
        </w:rPr>
        <w:t>f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r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e</w:t>
      </w:r>
      <w:r w:rsidRPr="00BB6C20">
        <w:rPr>
          <w:spacing w:val="1"/>
          <w:sz w:val="22"/>
          <w:szCs w:val="22"/>
        </w:rPr>
        <w:t xml:space="preserve"> b</w:t>
      </w:r>
      <w:r w:rsidRPr="00BB6C20">
        <w:rPr>
          <w:spacing w:val="-3"/>
          <w:sz w:val="22"/>
          <w:szCs w:val="22"/>
        </w:rPr>
        <w:t>e</w:t>
      </w:r>
      <w:r w:rsidRPr="00BB6C20">
        <w:rPr>
          <w:spacing w:val="1"/>
          <w:sz w:val="22"/>
          <w:szCs w:val="22"/>
        </w:rPr>
        <w:t>n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f</w:t>
      </w:r>
      <w:r w:rsidRPr="00BB6C20">
        <w:rPr>
          <w:spacing w:val="1"/>
          <w:sz w:val="22"/>
          <w:szCs w:val="22"/>
        </w:rPr>
        <w:t>i</w:t>
      </w:r>
      <w:r w:rsidRPr="00BB6C20">
        <w:rPr>
          <w:sz w:val="22"/>
          <w:szCs w:val="22"/>
        </w:rPr>
        <w:t>t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f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pacing w:val="-1"/>
          <w:sz w:val="22"/>
          <w:szCs w:val="22"/>
        </w:rPr>
        <w:t>S</w:t>
      </w:r>
      <w:r w:rsidRPr="00BB6C20">
        <w:rPr>
          <w:spacing w:val="1"/>
          <w:sz w:val="22"/>
          <w:szCs w:val="22"/>
        </w:rPr>
        <w:t>a</w:t>
      </w:r>
      <w:r w:rsidRPr="00BB6C20">
        <w:rPr>
          <w:sz w:val="22"/>
          <w:szCs w:val="22"/>
        </w:rPr>
        <w:t>m</w:t>
      </w:r>
      <w:r w:rsidRPr="00BB6C20">
        <w:rPr>
          <w:spacing w:val="1"/>
          <w:sz w:val="22"/>
          <w:szCs w:val="22"/>
        </w:rPr>
        <w:t>o</w:t>
      </w:r>
      <w:r w:rsidRPr="00BB6C20">
        <w:rPr>
          <w:spacing w:val="-1"/>
          <w:sz w:val="22"/>
          <w:szCs w:val="22"/>
        </w:rPr>
        <w:t>a</w:t>
      </w:r>
      <w:r w:rsidRPr="00BB6C20">
        <w:rPr>
          <w:sz w:val="22"/>
          <w:szCs w:val="22"/>
        </w:rPr>
        <w:t>.</w:t>
      </w:r>
      <w:r w:rsidRPr="00BB6C20">
        <w:rPr>
          <w:spacing w:val="9"/>
          <w:sz w:val="22"/>
          <w:szCs w:val="22"/>
        </w:rPr>
        <w:t xml:space="preserve"> </w:t>
      </w:r>
      <w:r w:rsidRPr="00BB6C20">
        <w:rPr>
          <w:spacing w:val="-2"/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is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pacing w:val="-3"/>
          <w:sz w:val="22"/>
          <w:szCs w:val="22"/>
        </w:rPr>
        <w:t>w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l</w:t>
      </w:r>
      <w:r w:rsidRPr="00BB6C20">
        <w:rPr>
          <w:sz w:val="22"/>
          <w:szCs w:val="22"/>
        </w:rPr>
        <w:t>l</w:t>
      </w:r>
      <w:r w:rsidRPr="00BB6C20">
        <w:rPr>
          <w:spacing w:val="2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b</w:t>
      </w:r>
      <w:r w:rsidRPr="00BB6C20">
        <w:rPr>
          <w:sz w:val="22"/>
          <w:szCs w:val="22"/>
        </w:rPr>
        <w:t xml:space="preserve">e </w:t>
      </w:r>
      <w:r w:rsidRPr="00BB6C20">
        <w:rPr>
          <w:spacing w:val="-1"/>
          <w:sz w:val="22"/>
          <w:szCs w:val="22"/>
        </w:rPr>
        <w:t>ac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ie</w:t>
      </w:r>
      <w:r w:rsidRPr="00BB6C20">
        <w:rPr>
          <w:spacing w:val="-2"/>
          <w:sz w:val="22"/>
          <w:szCs w:val="22"/>
        </w:rPr>
        <w:t>v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d</w:t>
      </w:r>
      <w:r w:rsidRPr="00BB6C20">
        <w:rPr>
          <w:spacing w:val="28"/>
          <w:sz w:val="22"/>
          <w:szCs w:val="22"/>
        </w:rPr>
        <w:t xml:space="preserve"> </w:t>
      </w:r>
      <w:r w:rsidRPr="00BB6C20">
        <w:rPr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r</w:t>
      </w:r>
      <w:r w:rsidRPr="00BB6C20">
        <w:rPr>
          <w:spacing w:val="1"/>
          <w:sz w:val="22"/>
          <w:szCs w:val="22"/>
        </w:rPr>
        <w:t>ou</w:t>
      </w:r>
      <w:r w:rsidRPr="00BB6C20">
        <w:rPr>
          <w:spacing w:val="-1"/>
          <w:sz w:val="22"/>
          <w:szCs w:val="22"/>
        </w:rPr>
        <w:t>g</w:t>
      </w:r>
      <w:r w:rsidRPr="00BB6C20">
        <w:rPr>
          <w:sz w:val="22"/>
          <w:szCs w:val="22"/>
        </w:rPr>
        <w:t>h</w:t>
      </w:r>
      <w:r w:rsidRPr="00BB6C20">
        <w:rPr>
          <w:spacing w:val="28"/>
          <w:sz w:val="22"/>
          <w:szCs w:val="22"/>
        </w:rPr>
        <w:t xml:space="preserve"> 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t</w:t>
      </w:r>
      <w:r w:rsidRPr="00BB6C20">
        <w:rPr>
          <w:sz w:val="22"/>
          <w:szCs w:val="22"/>
        </w:rPr>
        <w:t>s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pacing w:val="-3"/>
          <w:sz w:val="22"/>
          <w:szCs w:val="22"/>
        </w:rPr>
        <w:t>m</w:t>
      </w:r>
      <w:r w:rsidRPr="00BB6C20">
        <w:rPr>
          <w:sz w:val="22"/>
          <w:szCs w:val="22"/>
        </w:rPr>
        <w:t>issi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n</w:t>
      </w:r>
      <w:r w:rsidR="00095AC3">
        <w:rPr>
          <w:sz w:val="22"/>
          <w:szCs w:val="22"/>
        </w:rPr>
        <w:t>,</w:t>
      </w:r>
      <w:r w:rsidRPr="00BB6C20">
        <w:rPr>
          <w:spacing w:val="28"/>
          <w:sz w:val="22"/>
          <w:szCs w:val="22"/>
        </w:rPr>
        <w:t xml:space="preserve"> </w:t>
      </w:r>
      <w:r w:rsidRPr="00BB6C20">
        <w:rPr>
          <w:spacing w:val="-3"/>
          <w:sz w:val="22"/>
          <w:szCs w:val="22"/>
        </w:rPr>
        <w:t>w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ich</w:t>
      </w:r>
      <w:r w:rsidRPr="00BB6C20">
        <w:rPr>
          <w:spacing w:val="28"/>
          <w:sz w:val="22"/>
          <w:szCs w:val="22"/>
        </w:rPr>
        <w:t xml:space="preserve"> </w:t>
      </w:r>
      <w:r w:rsidRPr="00BB6C20">
        <w:rPr>
          <w:sz w:val="22"/>
          <w:szCs w:val="22"/>
        </w:rPr>
        <w:t>is</w:t>
      </w:r>
      <w:r w:rsidRPr="00BB6C20">
        <w:rPr>
          <w:spacing w:val="27"/>
          <w:sz w:val="22"/>
          <w:szCs w:val="22"/>
        </w:rPr>
        <w:t xml:space="preserve"> </w:t>
      </w:r>
      <w:r w:rsidRPr="00BB6C20">
        <w:rPr>
          <w:sz w:val="22"/>
          <w:szCs w:val="22"/>
        </w:rPr>
        <w:t>to</w:t>
      </w:r>
      <w:r w:rsidRPr="00BB6C20">
        <w:rPr>
          <w:spacing w:val="32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h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lp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u</w:t>
      </w:r>
      <w:r w:rsidRPr="00BB6C20">
        <w:rPr>
          <w:sz w:val="22"/>
          <w:szCs w:val="22"/>
        </w:rPr>
        <w:t>s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rs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z w:val="22"/>
          <w:szCs w:val="22"/>
        </w:rPr>
        <w:t>m</w:t>
      </w:r>
      <w:r w:rsidRPr="00BB6C20">
        <w:rPr>
          <w:spacing w:val="1"/>
          <w:sz w:val="22"/>
          <w:szCs w:val="22"/>
        </w:rPr>
        <w:t>a</w:t>
      </w:r>
      <w:r w:rsidRPr="00BB6C20">
        <w:rPr>
          <w:spacing w:val="-1"/>
          <w:sz w:val="22"/>
          <w:szCs w:val="22"/>
        </w:rPr>
        <w:t>k</w:t>
      </w:r>
      <w:r w:rsidRPr="00BB6C20">
        <w:rPr>
          <w:sz w:val="22"/>
          <w:szCs w:val="22"/>
        </w:rPr>
        <w:t>e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n</w:t>
      </w:r>
      <w:r w:rsidRPr="00BB6C20">
        <w:rPr>
          <w:sz w:val="22"/>
          <w:szCs w:val="22"/>
        </w:rPr>
        <w:t>f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me</w:t>
      </w:r>
      <w:r w:rsidRPr="00BB6C20">
        <w:rPr>
          <w:sz w:val="22"/>
          <w:szCs w:val="22"/>
        </w:rPr>
        <w:t>d</w:t>
      </w:r>
      <w:r w:rsidRPr="00BB6C20">
        <w:rPr>
          <w:spacing w:val="28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d</w:t>
      </w:r>
      <w:r w:rsidRPr="00BB6C20">
        <w:rPr>
          <w:spacing w:val="-1"/>
          <w:sz w:val="22"/>
          <w:szCs w:val="22"/>
        </w:rPr>
        <w:t>ec</w:t>
      </w:r>
      <w:r w:rsidRPr="00BB6C20">
        <w:rPr>
          <w:sz w:val="22"/>
          <w:szCs w:val="22"/>
        </w:rPr>
        <w:t>isi</w:t>
      </w:r>
      <w:r w:rsidRPr="00BB6C20">
        <w:rPr>
          <w:spacing w:val="1"/>
          <w:sz w:val="22"/>
          <w:szCs w:val="22"/>
        </w:rPr>
        <w:t>on</w:t>
      </w:r>
      <w:r w:rsidRPr="00BB6C20">
        <w:rPr>
          <w:sz w:val="22"/>
          <w:szCs w:val="22"/>
        </w:rPr>
        <w:t>s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a</w:t>
      </w:r>
      <w:r w:rsidRPr="00BB6C20">
        <w:rPr>
          <w:spacing w:val="-1"/>
          <w:sz w:val="22"/>
          <w:szCs w:val="22"/>
        </w:rPr>
        <w:t>n</w:t>
      </w:r>
      <w:r w:rsidRPr="00BB6C20">
        <w:rPr>
          <w:sz w:val="22"/>
          <w:szCs w:val="22"/>
        </w:rPr>
        <w:t>d</w:t>
      </w:r>
      <w:r w:rsidRPr="00BB6C20">
        <w:rPr>
          <w:spacing w:val="28"/>
          <w:sz w:val="22"/>
          <w:szCs w:val="22"/>
        </w:rPr>
        <w:t xml:space="preserve"> </w:t>
      </w:r>
      <w:r w:rsidRPr="00BB6C20">
        <w:rPr>
          <w:sz w:val="22"/>
          <w:szCs w:val="22"/>
        </w:rPr>
        <w:t>tr</w:t>
      </w:r>
      <w:r w:rsidRPr="00BB6C20">
        <w:rPr>
          <w:spacing w:val="1"/>
          <w:sz w:val="22"/>
          <w:szCs w:val="22"/>
        </w:rPr>
        <w:t>a</w:t>
      </w:r>
      <w:r w:rsidRPr="00BB6C20">
        <w:rPr>
          <w:spacing w:val="-1"/>
          <w:sz w:val="22"/>
          <w:szCs w:val="22"/>
        </w:rPr>
        <w:t>c</w:t>
      </w:r>
      <w:r w:rsidRPr="00BB6C20">
        <w:rPr>
          <w:sz w:val="22"/>
          <w:szCs w:val="22"/>
        </w:rPr>
        <w:t>k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p</w:t>
      </w:r>
      <w:r w:rsidRPr="00BB6C20">
        <w:rPr>
          <w:sz w:val="22"/>
          <w:szCs w:val="22"/>
        </w:rPr>
        <w:t>r</w:t>
      </w:r>
      <w:r w:rsidRPr="00BB6C20">
        <w:rPr>
          <w:spacing w:val="-2"/>
          <w:sz w:val="22"/>
          <w:szCs w:val="22"/>
        </w:rPr>
        <w:t>o</w:t>
      </w:r>
      <w:r w:rsidRPr="00BB6C20">
        <w:rPr>
          <w:spacing w:val="1"/>
          <w:sz w:val="22"/>
          <w:szCs w:val="22"/>
        </w:rPr>
        <w:t>g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ss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b</w:t>
      </w:r>
      <w:r w:rsidRPr="00BB6C20">
        <w:rPr>
          <w:sz w:val="22"/>
          <w:szCs w:val="22"/>
        </w:rPr>
        <w:t>y</w:t>
      </w:r>
      <w:r w:rsidRPr="00BB6C20">
        <w:rPr>
          <w:spacing w:val="26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p</w:t>
      </w:r>
      <w:r w:rsidRPr="00BB6C20">
        <w:rPr>
          <w:sz w:val="22"/>
          <w:szCs w:val="22"/>
        </w:rPr>
        <w:t>r</w:t>
      </w:r>
      <w:r w:rsidRPr="00BB6C20">
        <w:rPr>
          <w:spacing w:val="1"/>
          <w:sz w:val="22"/>
          <w:szCs w:val="22"/>
        </w:rPr>
        <w:t>o</w:t>
      </w:r>
      <w:r w:rsidRPr="00BB6C20">
        <w:rPr>
          <w:spacing w:val="-1"/>
          <w:sz w:val="22"/>
          <w:szCs w:val="22"/>
        </w:rPr>
        <w:t>v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d</w:t>
      </w:r>
      <w:r w:rsidRPr="00BB6C20">
        <w:rPr>
          <w:sz w:val="22"/>
          <w:szCs w:val="22"/>
        </w:rPr>
        <w:t>i</w:t>
      </w:r>
      <w:r w:rsidRPr="00BB6C20">
        <w:rPr>
          <w:spacing w:val="-1"/>
          <w:sz w:val="22"/>
          <w:szCs w:val="22"/>
        </w:rPr>
        <w:t>n</w:t>
      </w:r>
      <w:r w:rsidRPr="00BB6C20">
        <w:rPr>
          <w:sz w:val="22"/>
          <w:szCs w:val="22"/>
        </w:rPr>
        <w:t>g</w:t>
      </w:r>
      <w:r w:rsidRPr="00BB6C20">
        <w:rPr>
          <w:spacing w:val="28"/>
          <w:sz w:val="22"/>
          <w:szCs w:val="22"/>
        </w:rPr>
        <w:t xml:space="preserve"> 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le</w:t>
      </w:r>
      <w:r w:rsidRPr="00BB6C20">
        <w:rPr>
          <w:spacing w:val="-1"/>
          <w:sz w:val="22"/>
          <w:szCs w:val="22"/>
        </w:rPr>
        <w:t>v</w:t>
      </w:r>
      <w:r w:rsidRPr="00BB6C20">
        <w:rPr>
          <w:spacing w:val="1"/>
          <w:sz w:val="22"/>
          <w:szCs w:val="22"/>
        </w:rPr>
        <w:t>an</w:t>
      </w:r>
      <w:r w:rsidRPr="00BB6C20">
        <w:rPr>
          <w:sz w:val="22"/>
          <w:szCs w:val="22"/>
        </w:rPr>
        <w:t xml:space="preserve">t, </w:t>
      </w:r>
      <w:r w:rsidRPr="00BB6C20">
        <w:rPr>
          <w:spacing w:val="1"/>
          <w:sz w:val="22"/>
          <w:szCs w:val="22"/>
        </w:rPr>
        <w:t>qu</w:t>
      </w:r>
      <w:r w:rsidRPr="00BB6C20">
        <w:rPr>
          <w:spacing w:val="-1"/>
          <w:sz w:val="22"/>
          <w:szCs w:val="22"/>
        </w:rPr>
        <w:t>a</w:t>
      </w:r>
      <w:r w:rsidRPr="00BB6C20">
        <w:rPr>
          <w:sz w:val="22"/>
          <w:szCs w:val="22"/>
        </w:rPr>
        <w:t>l</w:t>
      </w:r>
      <w:r w:rsidRPr="00BB6C20">
        <w:rPr>
          <w:spacing w:val="1"/>
          <w:sz w:val="22"/>
          <w:szCs w:val="22"/>
        </w:rPr>
        <w:t>i</w:t>
      </w:r>
      <w:r w:rsidRPr="00BB6C20">
        <w:rPr>
          <w:sz w:val="22"/>
          <w:szCs w:val="22"/>
        </w:rPr>
        <w:t>ty st</w:t>
      </w:r>
      <w:r w:rsidRPr="00BB6C20">
        <w:rPr>
          <w:spacing w:val="-1"/>
          <w:sz w:val="22"/>
          <w:szCs w:val="22"/>
        </w:rPr>
        <w:t>a</w:t>
      </w:r>
      <w:r w:rsidRPr="00BB6C20">
        <w:rPr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i</w:t>
      </w:r>
      <w:r w:rsidRPr="00BB6C20">
        <w:rPr>
          <w:sz w:val="22"/>
          <w:szCs w:val="22"/>
        </w:rPr>
        <w:t>stic</w:t>
      </w:r>
      <w:r w:rsidRPr="00BB6C20">
        <w:rPr>
          <w:spacing w:val="1"/>
          <w:sz w:val="22"/>
          <w:szCs w:val="22"/>
        </w:rPr>
        <w:t>a</w:t>
      </w:r>
      <w:r w:rsidRPr="00BB6C20">
        <w:rPr>
          <w:sz w:val="22"/>
          <w:szCs w:val="22"/>
        </w:rPr>
        <w:t>l</w:t>
      </w:r>
      <w:r w:rsidRPr="00BB6C20">
        <w:rPr>
          <w:spacing w:val="-1"/>
          <w:sz w:val="22"/>
          <w:szCs w:val="22"/>
        </w:rPr>
        <w:t xml:space="preserve"> 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n</w:t>
      </w:r>
      <w:r w:rsidRPr="00BB6C20">
        <w:rPr>
          <w:spacing w:val="-2"/>
          <w:sz w:val="22"/>
          <w:szCs w:val="22"/>
        </w:rPr>
        <w:t>f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m</w:t>
      </w:r>
      <w:r w:rsidRPr="00BB6C20">
        <w:rPr>
          <w:spacing w:val="1"/>
          <w:sz w:val="22"/>
          <w:szCs w:val="22"/>
        </w:rPr>
        <w:t>a</w:t>
      </w:r>
      <w:r w:rsidRPr="00BB6C20">
        <w:rPr>
          <w:sz w:val="22"/>
          <w:szCs w:val="22"/>
        </w:rPr>
        <w:t>t</w:t>
      </w:r>
      <w:r w:rsidRPr="00BB6C20">
        <w:rPr>
          <w:spacing w:val="-2"/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n</w:t>
      </w:r>
      <w:r w:rsidRPr="00BB6C20">
        <w:rPr>
          <w:spacing w:val="-1"/>
          <w:sz w:val="22"/>
          <w:szCs w:val="22"/>
        </w:rPr>
        <w:t xml:space="preserve"> </w:t>
      </w:r>
      <w:r w:rsidRPr="00BB6C20">
        <w:rPr>
          <w:spacing w:val="1"/>
          <w:sz w:val="22"/>
          <w:szCs w:val="22"/>
        </w:rPr>
        <w:t>a</w:t>
      </w:r>
      <w:r w:rsidRPr="00BB6C20">
        <w:rPr>
          <w:spacing w:val="-1"/>
          <w:sz w:val="22"/>
          <w:szCs w:val="22"/>
        </w:rPr>
        <w:t>n</w:t>
      </w:r>
      <w:r w:rsidRPr="00BB6C20">
        <w:rPr>
          <w:sz w:val="22"/>
          <w:szCs w:val="22"/>
        </w:rPr>
        <w:t>d</w:t>
      </w:r>
      <w:r w:rsidRPr="00BB6C20">
        <w:rPr>
          <w:spacing w:val="-1"/>
          <w:sz w:val="22"/>
          <w:szCs w:val="22"/>
        </w:rPr>
        <w:t xml:space="preserve"> </w:t>
      </w:r>
      <w:r w:rsidRPr="00BB6C20">
        <w:rPr>
          <w:sz w:val="22"/>
          <w:szCs w:val="22"/>
        </w:rPr>
        <w:t>s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v</w:t>
      </w:r>
      <w:r w:rsidRPr="00BB6C20">
        <w:rPr>
          <w:sz w:val="22"/>
          <w:szCs w:val="22"/>
        </w:rPr>
        <w:t>ic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s fr</w:t>
      </w:r>
      <w:r w:rsidRPr="00BB6C20">
        <w:rPr>
          <w:spacing w:val="1"/>
          <w:sz w:val="22"/>
          <w:szCs w:val="22"/>
        </w:rPr>
        <w:t>o</w:t>
      </w:r>
      <w:r w:rsidRPr="00BB6C20">
        <w:rPr>
          <w:sz w:val="22"/>
          <w:szCs w:val="22"/>
        </w:rPr>
        <w:t>m</w:t>
      </w:r>
      <w:r w:rsidRPr="00BB6C20">
        <w:rPr>
          <w:spacing w:val="3"/>
          <w:sz w:val="22"/>
          <w:szCs w:val="22"/>
        </w:rPr>
        <w:t xml:space="preserve"> </w:t>
      </w:r>
      <w:r w:rsidRPr="00BB6C20">
        <w:rPr>
          <w:sz w:val="22"/>
          <w:szCs w:val="22"/>
        </w:rPr>
        <w:t>a</w:t>
      </w:r>
      <w:r w:rsidRPr="00BB6C20">
        <w:rPr>
          <w:spacing w:val="1"/>
          <w:sz w:val="22"/>
          <w:szCs w:val="22"/>
        </w:rPr>
        <w:t xml:space="preserve"> </w:t>
      </w:r>
      <w:r w:rsidRPr="00BB6C20">
        <w:rPr>
          <w:sz w:val="22"/>
          <w:szCs w:val="22"/>
        </w:rPr>
        <w:t>st</w:t>
      </w:r>
      <w:r w:rsidRPr="00BB6C20">
        <w:rPr>
          <w:spacing w:val="1"/>
          <w:sz w:val="22"/>
          <w:szCs w:val="22"/>
        </w:rPr>
        <w:t>a</w:t>
      </w:r>
      <w:r w:rsidRPr="00BB6C20">
        <w:rPr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i</w:t>
      </w:r>
      <w:r w:rsidRPr="00BB6C20">
        <w:rPr>
          <w:sz w:val="22"/>
          <w:szCs w:val="22"/>
        </w:rPr>
        <w:t>stic</w:t>
      </w:r>
      <w:r w:rsidRPr="00BB6C20">
        <w:rPr>
          <w:spacing w:val="-2"/>
          <w:sz w:val="22"/>
          <w:szCs w:val="22"/>
        </w:rPr>
        <w:t>a</w:t>
      </w:r>
      <w:r w:rsidRPr="00BB6C20">
        <w:rPr>
          <w:sz w:val="22"/>
          <w:szCs w:val="22"/>
        </w:rPr>
        <w:t>l</w:t>
      </w:r>
      <w:r w:rsidRPr="00BB6C20">
        <w:rPr>
          <w:spacing w:val="1"/>
          <w:sz w:val="22"/>
          <w:szCs w:val="22"/>
        </w:rPr>
        <w:t xml:space="preserve"> </w:t>
      </w:r>
      <w:r w:rsidRPr="00BB6C20">
        <w:rPr>
          <w:sz w:val="22"/>
          <w:szCs w:val="22"/>
        </w:rPr>
        <w:t>s</w:t>
      </w:r>
      <w:r w:rsidRPr="00BB6C20">
        <w:rPr>
          <w:spacing w:val="-1"/>
          <w:sz w:val="22"/>
          <w:szCs w:val="22"/>
        </w:rPr>
        <w:t>y</w:t>
      </w:r>
      <w:r w:rsidRPr="00BB6C20">
        <w:rPr>
          <w:sz w:val="22"/>
          <w:szCs w:val="22"/>
        </w:rPr>
        <w:t>st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 xml:space="preserve">m </w:t>
      </w:r>
      <w:r w:rsidRPr="00BB6C20">
        <w:rPr>
          <w:spacing w:val="1"/>
          <w:sz w:val="22"/>
          <w:szCs w:val="22"/>
        </w:rPr>
        <w:t>d</w:t>
      </w:r>
      <w:r w:rsidRPr="00BB6C20">
        <w:rPr>
          <w:spacing w:val="-1"/>
          <w:sz w:val="22"/>
          <w:szCs w:val="22"/>
        </w:rPr>
        <w:t>eve</w:t>
      </w:r>
      <w:r w:rsidRPr="00BB6C20">
        <w:rPr>
          <w:sz w:val="22"/>
          <w:szCs w:val="22"/>
        </w:rPr>
        <w:t>l</w:t>
      </w:r>
      <w:r w:rsidRPr="00BB6C20">
        <w:rPr>
          <w:spacing w:val="1"/>
          <w:sz w:val="22"/>
          <w:szCs w:val="22"/>
        </w:rPr>
        <w:t>op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d</w:t>
      </w:r>
      <w:r w:rsidRPr="00BB6C20">
        <w:rPr>
          <w:spacing w:val="-1"/>
          <w:sz w:val="22"/>
          <w:szCs w:val="22"/>
        </w:rPr>
        <w:t xml:space="preserve"> </w:t>
      </w:r>
      <w:r w:rsidRPr="00BB6C20">
        <w:rPr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r</w:t>
      </w:r>
      <w:r w:rsidRPr="00BB6C20">
        <w:rPr>
          <w:spacing w:val="-2"/>
          <w:sz w:val="22"/>
          <w:szCs w:val="22"/>
        </w:rPr>
        <w:t>o</w:t>
      </w:r>
      <w:r w:rsidRPr="00BB6C20">
        <w:rPr>
          <w:spacing w:val="1"/>
          <w:sz w:val="22"/>
          <w:szCs w:val="22"/>
        </w:rPr>
        <w:t>u</w:t>
      </w:r>
      <w:r w:rsidRPr="00BB6C20">
        <w:rPr>
          <w:spacing w:val="-1"/>
          <w:sz w:val="22"/>
          <w:szCs w:val="22"/>
        </w:rPr>
        <w:t>g</w:t>
      </w:r>
      <w:r w:rsidRPr="00BB6C20">
        <w:rPr>
          <w:sz w:val="22"/>
          <w:szCs w:val="22"/>
        </w:rPr>
        <w:t>h</w:t>
      </w:r>
      <w:r w:rsidRPr="00BB6C20">
        <w:rPr>
          <w:spacing w:val="1"/>
          <w:sz w:val="22"/>
          <w:szCs w:val="22"/>
        </w:rPr>
        <w:t xml:space="preserve"> 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f</w:t>
      </w:r>
      <w:r w:rsidRPr="00BB6C20">
        <w:rPr>
          <w:spacing w:val="1"/>
          <w:sz w:val="22"/>
          <w:szCs w:val="22"/>
        </w:rPr>
        <w:t>f</w:t>
      </w:r>
      <w:r w:rsidRPr="00BB6C20">
        <w:rPr>
          <w:spacing w:val="-1"/>
          <w:sz w:val="22"/>
          <w:szCs w:val="22"/>
        </w:rPr>
        <w:t>ec</w:t>
      </w:r>
      <w:r w:rsidRPr="00BB6C20">
        <w:rPr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i</w:t>
      </w:r>
      <w:r w:rsidRPr="00BB6C20">
        <w:rPr>
          <w:spacing w:val="-1"/>
          <w:sz w:val="22"/>
          <w:szCs w:val="22"/>
        </w:rPr>
        <w:t>v</w:t>
      </w:r>
      <w:r w:rsidRPr="00BB6C20">
        <w:rPr>
          <w:sz w:val="22"/>
          <w:szCs w:val="22"/>
        </w:rPr>
        <w:t xml:space="preserve">e </w:t>
      </w:r>
      <w:r w:rsidRPr="00BB6C20">
        <w:rPr>
          <w:spacing w:val="-1"/>
          <w:sz w:val="22"/>
          <w:szCs w:val="22"/>
        </w:rPr>
        <w:t>p</w:t>
      </w:r>
      <w:r w:rsidRPr="00BB6C20">
        <w:rPr>
          <w:spacing w:val="1"/>
          <w:sz w:val="22"/>
          <w:szCs w:val="22"/>
        </w:rPr>
        <w:t>a</w:t>
      </w:r>
      <w:r w:rsidRPr="00BB6C20">
        <w:rPr>
          <w:sz w:val="22"/>
          <w:szCs w:val="22"/>
        </w:rPr>
        <w:t>r</w:t>
      </w:r>
      <w:r w:rsidRPr="00BB6C20">
        <w:rPr>
          <w:spacing w:val="-3"/>
          <w:sz w:val="22"/>
          <w:szCs w:val="22"/>
        </w:rPr>
        <w:t>t</w:t>
      </w:r>
      <w:r w:rsidRPr="00BB6C20">
        <w:rPr>
          <w:spacing w:val="1"/>
          <w:sz w:val="22"/>
          <w:szCs w:val="22"/>
        </w:rPr>
        <w:t>n</w:t>
      </w:r>
      <w:r w:rsidRPr="00BB6C20">
        <w:rPr>
          <w:spacing w:val="-1"/>
          <w:sz w:val="22"/>
          <w:szCs w:val="22"/>
        </w:rPr>
        <w:t>e</w:t>
      </w:r>
      <w:r w:rsidRPr="00BB6C20">
        <w:rPr>
          <w:sz w:val="22"/>
          <w:szCs w:val="22"/>
        </w:rPr>
        <w:t>r</w:t>
      </w:r>
      <w:r w:rsidRPr="00BB6C20">
        <w:rPr>
          <w:spacing w:val="-1"/>
          <w:sz w:val="22"/>
          <w:szCs w:val="22"/>
        </w:rPr>
        <w:t>s</w:t>
      </w:r>
      <w:r w:rsidRPr="00BB6C20">
        <w:rPr>
          <w:spacing w:val="1"/>
          <w:sz w:val="22"/>
          <w:szCs w:val="22"/>
        </w:rPr>
        <w:t>h</w:t>
      </w:r>
      <w:r w:rsidRPr="00BB6C20">
        <w:rPr>
          <w:sz w:val="22"/>
          <w:szCs w:val="22"/>
        </w:rPr>
        <w:t>i</w:t>
      </w:r>
      <w:r w:rsidRPr="00BB6C20">
        <w:rPr>
          <w:spacing w:val="1"/>
          <w:sz w:val="22"/>
          <w:szCs w:val="22"/>
        </w:rPr>
        <w:t>p</w:t>
      </w:r>
      <w:r w:rsidRPr="00BB6C20">
        <w:rPr>
          <w:sz w:val="22"/>
          <w:szCs w:val="22"/>
        </w:rPr>
        <w:t>s.</w:t>
      </w:r>
    </w:p>
    <w:bookmarkEnd w:id="0"/>
    <w:p w14:paraId="45B8372B" w14:textId="77777777" w:rsidR="006249C8" w:rsidRPr="00BB6C20" w:rsidRDefault="006249C8" w:rsidP="004F12E6">
      <w:pPr>
        <w:spacing w:line="276" w:lineRule="auto"/>
        <w:rPr>
          <w:sz w:val="22"/>
          <w:szCs w:val="22"/>
        </w:rPr>
      </w:pPr>
    </w:p>
    <w:p w14:paraId="36F5681A" w14:textId="77777777" w:rsidR="0099737C" w:rsidRDefault="0099737C" w:rsidP="0099737C">
      <w:pPr>
        <w:ind w:right="2739"/>
        <w:rPr>
          <w:sz w:val="22"/>
          <w:szCs w:val="22"/>
        </w:rPr>
      </w:pPr>
      <w:r w:rsidRPr="001F3F4F">
        <w:rPr>
          <w:b/>
          <w:sz w:val="22"/>
          <w:szCs w:val="22"/>
        </w:rPr>
        <w:t>P</w:t>
      </w:r>
      <w:r w:rsidRPr="001F3F4F">
        <w:rPr>
          <w:b/>
          <w:spacing w:val="-1"/>
          <w:sz w:val="22"/>
          <w:szCs w:val="22"/>
        </w:rPr>
        <w:t>u</w:t>
      </w:r>
      <w:r w:rsidRPr="001F3F4F">
        <w:rPr>
          <w:b/>
          <w:spacing w:val="1"/>
          <w:sz w:val="22"/>
          <w:szCs w:val="22"/>
        </w:rPr>
        <w:t>r</w:t>
      </w:r>
      <w:r w:rsidRPr="001F3F4F">
        <w:rPr>
          <w:b/>
          <w:spacing w:val="-2"/>
          <w:sz w:val="22"/>
          <w:szCs w:val="22"/>
        </w:rPr>
        <w:t>p</w:t>
      </w:r>
      <w:r w:rsidRPr="001F3F4F">
        <w:rPr>
          <w:b/>
          <w:spacing w:val="-1"/>
          <w:sz w:val="22"/>
          <w:szCs w:val="22"/>
        </w:rPr>
        <w:t>o</w:t>
      </w:r>
      <w:r w:rsidRPr="001F3F4F">
        <w:rPr>
          <w:b/>
          <w:spacing w:val="2"/>
          <w:sz w:val="22"/>
          <w:szCs w:val="22"/>
        </w:rPr>
        <w:t>s</w:t>
      </w:r>
      <w:r w:rsidRPr="001F3F4F">
        <w:rPr>
          <w:b/>
          <w:sz w:val="22"/>
          <w:szCs w:val="22"/>
        </w:rPr>
        <w:t xml:space="preserve">e </w:t>
      </w:r>
      <w:r w:rsidRPr="001F3F4F">
        <w:rPr>
          <w:b/>
          <w:spacing w:val="-1"/>
          <w:sz w:val="22"/>
          <w:szCs w:val="22"/>
        </w:rPr>
        <w:t>o</w:t>
      </w:r>
      <w:r w:rsidRPr="001F3F4F">
        <w:rPr>
          <w:b/>
          <w:sz w:val="22"/>
          <w:szCs w:val="22"/>
        </w:rPr>
        <w:t>f</w:t>
      </w:r>
      <w:r w:rsidRPr="001F3F4F">
        <w:rPr>
          <w:b/>
          <w:spacing w:val="1"/>
          <w:sz w:val="22"/>
          <w:szCs w:val="22"/>
        </w:rPr>
        <w:t xml:space="preserve"> </w:t>
      </w:r>
      <w:r w:rsidRPr="001F3F4F">
        <w:rPr>
          <w:b/>
          <w:sz w:val="22"/>
          <w:szCs w:val="22"/>
        </w:rPr>
        <w:t>P</w:t>
      </w:r>
      <w:r w:rsidRPr="001F3F4F">
        <w:rPr>
          <w:b/>
          <w:spacing w:val="-1"/>
          <w:sz w:val="22"/>
          <w:szCs w:val="22"/>
        </w:rPr>
        <w:t>o</w:t>
      </w:r>
      <w:r w:rsidRPr="001F3F4F">
        <w:rPr>
          <w:b/>
          <w:sz w:val="22"/>
          <w:szCs w:val="22"/>
        </w:rPr>
        <w:t>siti</w:t>
      </w:r>
      <w:r w:rsidRPr="001F3F4F">
        <w:rPr>
          <w:b/>
          <w:spacing w:val="1"/>
          <w:sz w:val="22"/>
          <w:szCs w:val="22"/>
        </w:rPr>
        <w:t>o</w:t>
      </w:r>
      <w:r w:rsidRPr="001F3F4F">
        <w:rPr>
          <w:b/>
          <w:sz w:val="22"/>
          <w:szCs w:val="22"/>
        </w:rPr>
        <w:t>n</w:t>
      </w:r>
    </w:p>
    <w:p w14:paraId="7FA77C31" w14:textId="77777777" w:rsidR="0099737C" w:rsidRPr="001F3F4F" w:rsidRDefault="0099737C" w:rsidP="0099737C">
      <w:pPr>
        <w:ind w:right="2739"/>
        <w:rPr>
          <w:sz w:val="22"/>
          <w:szCs w:val="22"/>
        </w:rPr>
      </w:pPr>
    </w:p>
    <w:p w14:paraId="57546055" w14:textId="208903C2" w:rsidR="0099737C" w:rsidRPr="001F3F4F" w:rsidRDefault="0099737C" w:rsidP="0099737C">
      <w:pPr>
        <w:spacing w:line="276" w:lineRule="auto"/>
        <w:ind w:left="100" w:right="84"/>
        <w:jc w:val="both"/>
        <w:rPr>
          <w:spacing w:val="3"/>
          <w:sz w:val="22"/>
          <w:szCs w:val="22"/>
        </w:rPr>
      </w:pPr>
      <w:r w:rsidRPr="001F3F4F">
        <w:rPr>
          <w:spacing w:val="-2"/>
          <w:sz w:val="22"/>
          <w:szCs w:val="22"/>
        </w:rPr>
        <w:t>T</w:t>
      </w:r>
      <w:r w:rsidRPr="001F3F4F">
        <w:rPr>
          <w:spacing w:val="1"/>
          <w:sz w:val="22"/>
          <w:szCs w:val="22"/>
        </w:rPr>
        <w:t>h</w:t>
      </w:r>
      <w:r w:rsidRPr="001F3F4F">
        <w:rPr>
          <w:sz w:val="22"/>
          <w:szCs w:val="22"/>
        </w:rPr>
        <w:t>e</w:t>
      </w:r>
      <w:r w:rsidRPr="001F3F4F">
        <w:rPr>
          <w:spacing w:val="9"/>
          <w:sz w:val="22"/>
          <w:szCs w:val="22"/>
        </w:rPr>
        <w:t xml:space="preserve"> </w:t>
      </w:r>
      <w:r w:rsidRPr="001F3F4F">
        <w:rPr>
          <w:spacing w:val="3"/>
          <w:sz w:val="22"/>
          <w:szCs w:val="22"/>
        </w:rPr>
        <w:t>P</w:t>
      </w:r>
      <w:r w:rsidRPr="001F3F4F">
        <w:rPr>
          <w:spacing w:val="-1"/>
          <w:sz w:val="22"/>
          <w:szCs w:val="22"/>
        </w:rPr>
        <w:t>a</w:t>
      </w:r>
      <w:r w:rsidRPr="001F3F4F">
        <w:rPr>
          <w:sz w:val="22"/>
          <w:szCs w:val="22"/>
        </w:rPr>
        <w:t>r</w:t>
      </w:r>
      <w:r w:rsidRPr="001F3F4F">
        <w:rPr>
          <w:spacing w:val="1"/>
          <w:sz w:val="22"/>
          <w:szCs w:val="22"/>
        </w:rPr>
        <w:t>t</w:t>
      </w:r>
      <w:r w:rsidRPr="001F3F4F">
        <w:rPr>
          <w:sz w:val="22"/>
          <w:szCs w:val="22"/>
        </w:rPr>
        <w:t>-t</w:t>
      </w:r>
      <w:r w:rsidRPr="001F3F4F">
        <w:rPr>
          <w:spacing w:val="1"/>
          <w:sz w:val="22"/>
          <w:szCs w:val="22"/>
        </w:rPr>
        <w:t>i</w:t>
      </w:r>
      <w:r w:rsidRPr="001F3F4F">
        <w:rPr>
          <w:spacing w:val="-3"/>
          <w:sz w:val="22"/>
          <w:szCs w:val="22"/>
        </w:rPr>
        <w:t>m</w:t>
      </w:r>
      <w:r w:rsidRPr="001F3F4F">
        <w:rPr>
          <w:sz w:val="22"/>
          <w:szCs w:val="22"/>
        </w:rPr>
        <w:t>e</w:t>
      </w:r>
      <w:r w:rsidRPr="001F3F4F">
        <w:rPr>
          <w:spacing w:val="10"/>
          <w:sz w:val="22"/>
          <w:szCs w:val="22"/>
        </w:rPr>
        <w:t xml:space="preserve"> </w:t>
      </w:r>
      <w:r w:rsidRPr="001F3F4F">
        <w:rPr>
          <w:spacing w:val="20"/>
          <w:sz w:val="22"/>
          <w:szCs w:val="22"/>
        </w:rPr>
        <w:t xml:space="preserve">Enumerators for the </w:t>
      </w:r>
      <w:r w:rsidR="0096236C">
        <w:rPr>
          <w:spacing w:val="20"/>
          <w:sz w:val="22"/>
          <w:szCs w:val="22"/>
        </w:rPr>
        <w:t>Samoa Agriculture Survey</w:t>
      </w:r>
      <w:r w:rsidR="0096236C">
        <w:rPr>
          <w:spacing w:val="1"/>
          <w:sz w:val="22"/>
          <w:szCs w:val="22"/>
        </w:rPr>
        <w:t>,</w:t>
      </w:r>
      <w:bookmarkStart w:id="1" w:name="_GoBack"/>
      <w:bookmarkEnd w:id="1"/>
      <w:r w:rsidR="00095AC3">
        <w:rPr>
          <w:spacing w:val="1"/>
          <w:sz w:val="22"/>
          <w:szCs w:val="22"/>
        </w:rPr>
        <w:t xml:space="preserve"> </w:t>
      </w:r>
      <w:r w:rsidRPr="001F3F4F">
        <w:rPr>
          <w:spacing w:val="20"/>
          <w:sz w:val="22"/>
          <w:szCs w:val="22"/>
        </w:rPr>
        <w:t>are responsible for</w:t>
      </w:r>
      <w:r w:rsidRPr="001F3F4F">
        <w:rPr>
          <w:spacing w:val="10"/>
          <w:sz w:val="22"/>
          <w:szCs w:val="22"/>
        </w:rPr>
        <w:t xml:space="preserve"> collecting data through face-to-face interviews</w:t>
      </w:r>
      <w:r w:rsidRPr="001F3F4F">
        <w:rPr>
          <w:spacing w:val="12"/>
          <w:sz w:val="22"/>
          <w:szCs w:val="22"/>
        </w:rPr>
        <w:t xml:space="preserve"> </w:t>
      </w:r>
      <w:r w:rsidRPr="001F3F4F">
        <w:rPr>
          <w:spacing w:val="1"/>
          <w:sz w:val="22"/>
          <w:szCs w:val="22"/>
        </w:rPr>
        <w:t>und</w:t>
      </w:r>
      <w:r w:rsidRPr="001F3F4F">
        <w:rPr>
          <w:spacing w:val="-1"/>
          <w:sz w:val="22"/>
          <w:szCs w:val="22"/>
        </w:rPr>
        <w:t>e</w:t>
      </w:r>
      <w:r w:rsidRPr="001F3F4F">
        <w:rPr>
          <w:sz w:val="22"/>
          <w:szCs w:val="22"/>
        </w:rPr>
        <w:t>r</w:t>
      </w:r>
      <w:r w:rsidRPr="001F3F4F">
        <w:rPr>
          <w:spacing w:val="10"/>
          <w:sz w:val="22"/>
          <w:szCs w:val="22"/>
        </w:rPr>
        <w:t xml:space="preserve"> </w:t>
      </w:r>
      <w:r w:rsidRPr="001F3F4F">
        <w:rPr>
          <w:sz w:val="22"/>
          <w:szCs w:val="22"/>
        </w:rPr>
        <w:t>t</w:t>
      </w:r>
      <w:r w:rsidRPr="001F3F4F">
        <w:rPr>
          <w:spacing w:val="1"/>
          <w:sz w:val="22"/>
          <w:szCs w:val="22"/>
        </w:rPr>
        <w:t>h</w:t>
      </w:r>
      <w:r w:rsidRPr="001F3F4F">
        <w:rPr>
          <w:sz w:val="22"/>
          <w:szCs w:val="22"/>
        </w:rPr>
        <w:t>e</w:t>
      </w:r>
      <w:r w:rsidRPr="001F3F4F">
        <w:rPr>
          <w:spacing w:val="9"/>
          <w:sz w:val="22"/>
          <w:szCs w:val="22"/>
        </w:rPr>
        <w:t xml:space="preserve"> </w:t>
      </w:r>
      <w:r w:rsidRPr="001F3F4F">
        <w:rPr>
          <w:spacing w:val="1"/>
          <w:sz w:val="22"/>
          <w:szCs w:val="22"/>
        </w:rPr>
        <w:t>o</w:t>
      </w:r>
      <w:r w:rsidRPr="001F3F4F">
        <w:rPr>
          <w:spacing w:val="-1"/>
          <w:sz w:val="22"/>
          <w:szCs w:val="22"/>
        </w:rPr>
        <w:t>ve</w:t>
      </w:r>
      <w:r w:rsidRPr="001F3F4F">
        <w:rPr>
          <w:sz w:val="22"/>
          <w:szCs w:val="22"/>
        </w:rPr>
        <w:t>r</w:t>
      </w:r>
      <w:r w:rsidRPr="001F3F4F">
        <w:rPr>
          <w:spacing w:val="-1"/>
          <w:sz w:val="22"/>
          <w:szCs w:val="22"/>
        </w:rPr>
        <w:t>a</w:t>
      </w:r>
      <w:r w:rsidRPr="001F3F4F">
        <w:rPr>
          <w:sz w:val="22"/>
          <w:szCs w:val="22"/>
        </w:rPr>
        <w:t>ll</w:t>
      </w:r>
      <w:r w:rsidRPr="001F3F4F">
        <w:rPr>
          <w:spacing w:val="11"/>
          <w:sz w:val="22"/>
          <w:szCs w:val="22"/>
        </w:rPr>
        <w:t xml:space="preserve"> </w:t>
      </w:r>
      <w:r w:rsidRPr="001F3F4F">
        <w:rPr>
          <w:sz w:val="22"/>
          <w:szCs w:val="22"/>
        </w:rPr>
        <w:t>s</w:t>
      </w:r>
      <w:r w:rsidRPr="001F3F4F">
        <w:rPr>
          <w:spacing w:val="1"/>
          <w:sz w:val="22"/>
          <w:szCs w:val="22"/>
        </w:rPr>
        <w:t>up</w:t>
      </w:r>
      <w:r w:rsidRPr="001F3F4F">
        <w:rPr>
          <w:spacing w:val="-1"/>
          <w:sz w:val="22"/>
          <w:szCs w:val="22"/>
        </w:rPr>
        <w:t>e</w:t>
      </w:r>
      <w:r w:rsidRPr="001F3F4F">
        <w:rPr>
          <w:sz w:val="22"/>
          <w:szCs w:val="22"/>
        </w:rPr>
        <w:t>r</w:t>
      </w:r>
      <w:r w:rsidRPr="001F3F4F">
        <w:rPr>
          <w:spacing w:val="-1"/>
          <w:sz w:val="22"/>
          <w:szCs w:val="22"/>
        </w:rPr>
        <w:t>v</w:t>
      </w:r>
      <w:r w:rsidRPr="001F3F4F">
        <w:rPr>
          <w:sz w:val="22"/>
          <w:szCs w:val="22"/>
        </w:rPr>
        <w:t>isi</w:t>
      </w:r>
      <w:r w:rsidRPr="001F3F4F">
        <w:rPr>
          <w:spacing w:val="1"/>
          <w:sz w:val="22"/>
          <w:szCs w:val="22"/>
        </w:rPr>
        <w:t>o</w:t>
      </w:r>
      <w:r w:rsidRPr="001F3F4F">
        <w:rPr>
          <w:sz w:val="22"/>
          <w:szCs w:val="22"/>
        </w:rPr>
        <w:t>n</w:t>
      </w:r>
      <w:r w:rsidRPr="001F3F4F">
        <w:rPr>
          <w:spacing w:val="9"/>
          <w:sz w:val="22"/>
          <w:szCs w:val="22"/>
        </w:rPr>
        <w:t xml:space="preserve"> </w:t>
      </w:r>
      <w:r w:rsidRPr="001F3F4F">
        <w:rPr>
          <w:spacing w:val="1"/>
          <w:sz w:val="22"/>
          <w:szCs w:val="22"/>
        </w:rPr>
        <w:t>o</w:t>
      </w:r>
      <w:r w:rsidRPr="001F3F4F">
        <w:rPr>
          <w:sz w:val="22"/>
          <w:szCs w:val="22"/>
        </w:rPr>
        <w:t>f</w:t>
      </w:r>
      <w:r w:rsidRPr="001F3F4F">
        <w:rPr>
          <w:spacing w:val="8"/>
          <w:sz w:val="22"/>
          <w:szCs w:val="22"/>
        </w:rPr>
        <w:t xml:space="preserve"> </w:t>
      </w:r>
      <w:r w:rsidRPr="001F3F4F">
        <w:rPr>
          <w:sz w:val="22"/>
          <w:szCs w:val="22"/>
        </w:rPr>
        <w:t>t</w:t>
      </w:r>
      <w:r w:rsidRPr="001F3F4F">
        <w:rPr>
          <w:spacing w:val="1"/>
          <w:sz w:val="22"/>
          <w:szCs w:val="22"/>
        </w:rPr>
        <w:t>h</w:t>
      </w:r>
      <w:r w:rsidRPr="001F3F4F">
        <w:rPr>
          <w:sz w:val="22"/>
          <w:szCs w:val="22"/>
        </w:rPr>
        <w:t>e</w:t>
      </w:r>
      <w:r w:rsidRPr="001F3F4F">
        <w:rPr>
          <w:spacing w:val="17"/>
          <w:sz w:val="22"/>
          <w:szCs w:val="22"/>
        </w:rPr>
        <w:t xml:space="preserve"> </w:t>
      </w:r>
      <w:r w:rsidR="00095AC3">
        <w:rPr>
          <w:spacing w:val="20"/>
          <w:sz w:val="22"/>
          <w:szCs w:val="22"/>
        </w:rPr>
        <w:t xml:space="preserve">SAS </w:t>
      </w:r>
      <w:r w:rsidRPr="001F3F4F">
        <w:rPr>
          <w:spacing w:val="2"/>
          <w:sz w:val="22"/>
          <w:szCs w:val="22"/>
        </w:rPr>
        <w:t>Project</w:t>
      </w:r>
      <w:r w:rsidRPr="001F3F4F">
        <w:rPr>
          <w:spacing w:val="3"/>
          <w:sz w:val="22"/>
          <w:szCs w:val="22"/>
        </w:rPr>
        <w:t xml:space="preserve"> Manager.</w:t>
      </w:r>
    </w:p>
    <w:p w14:paraId="3B3649C2" w14:textId="77777777" w:rsidR="0099737C" w:rsidRPr="001F3F4F" w:rsidRDefault="0099737C" w:rsidP="0099737C">
      <w:pPr>
        <w:spacing w:before="2" w:line="240" w:lineRule="exact"/>
        <w:rPr>
          <w:sz w:val="22"/>
          <w:szCs w:val="22"/>
        </w:rPr>
        <w:sectPr w:rsidR="0099737C" w:rsidRPr="001F3F4F" w:rsidSect="0099737C">
          <w:pgSz w:w="11920" w:h="16840"/>
          <w:pgMar w:top="1360" w:right="1147" w:bottom="280" w:left="1340" w:header="720" w:footer="720" w:gutter="0"/>
          <w:cols w:space="720"/>
        </w:sectPr>
      </w:pPr>
    </w:p>
    <w:p w14:paraId="2CB87178" w14:textId="77777777" w:rsidR="0099737C" w:rsidRPr="001F3F4F" w:rsidRDefault="0099737C" w:rsidP="0099737C">
      <w:pPr>
        <w:ind w:right="-51"/>
        <w:rPr>
          <w:sz w:val="22"/>
          <w:szCs w:val="22"/>
        </w:rPr>
      </w:pPr>
    </w:p>
    <w:p w14:paraId="3AE5C1D7" w14:textId="77777777" w:rsidR="0099737C" w:rsidRDefault="0099737C" w:rsidP="0099737C">
      <w:pPr>
        <w:ind w:left="100" w:right="-51"/>
        <w:rPr>
          <w:b/>
          <w:sz w:val="22"/>
          <w:szCs w:val="22"/>
        </w:rPr>
      </w:pPr>
      <w:r w:rsidRPr="001F3F4F">
        <w:rPr>
          <w:b/>
          <w:spacing w:val="1"/>
          <w:sz w:val="22"/>
          <w:szCs w:val="22"/>
        </w:rPr>
        <w:t>K</w:t>
      </w:r>
      <w:r w:rsidRPr="001F3F4F">
        <w:rPr>
          <w:b/>
          <w:sz w:val="22"/>
          <w:szCs w:val="22"/>
        </w:rPr>
        <w:t>ey R</w:t>
      </w:r>
      <w:r w:rsidRPr="001F3F4F">
        <w:rPr>
          <w:b/>
          <w:spacing w:val="-3"/>
          <w:sz w:val="22"/>
          <w:szCs w:val="22"/>
        </w:rPr>
        <w:t>e</w:t>
      </w:r>
      <w:r w:rsidRPr="001F3F4F">
        <w:rPr>
          <w:b/>
          <w:spacing w:val="1"/>
          <w:sz w:val="22"/>
          <w:szCs w:val="22"/>
        </w:rPr>
        <w:t>l</w:t>
      </w:r>
      <w:r w:rsidRPr="001F3F4F">
        <w:rPr>
          <w:b/>
          <w:spacing w:val="-2"/>
          <w:sz w:val="22"/>
          <w:szCs w:val="22"/>
        </w:rPr>
        <w:t>a</w:t>
      </w:r>
      <w:r w:rsidRPr="001F3F4F">
        <w:rPr>
          <w:b/>
          <w:spacing w:val="1"/>
          <w:sz w:val="22"/>
          <w:szCs w:val="22"/>
        </w:rPr>
        <w:t>ti</w:t>
      </w:r>
      <w:r w:rsidRPr="001F3F4F">
        <w:rPr>
          <w:b/>
          <w:sz w:val="22"/>
          <w:szCs w:val="22"/>
        </w:rPr>
        <w:t>o</w:t>
      </w:r>
      <w:r w:rsidRPr="001F3F4F">
        <w:rPr>
          <w:b/>
          <w:spacing w:val="-3"/>
          <w:sz w:val="22"/>
          <w:szCs w:val="22"/>
        </w:rPr>
        <w:t>n</w:t>
      </w:r>
      <w:r w:rsidRPr="001F3F4F">
        <w:rPr>
          <w:b/>
          <w:sz w:val="22"/>
          <w:szCs w:val="22"/>
        </w:rPr>
        <w:t>sh</w:t>
      </w:r>
      <w:r w:rsidRPr="001F3F4F">
        <w:rPr>
          <w:b/>
          <w:spacing w:val="1"/>
          <w:sz w:val="22"/>
          <w:szCs w:val="22"/>
        </w:rPr>
        <w:t>i</w:t>
      </w:r>
      <w:r w:rsidRPr="001F3F4F">
        <w:rPr>
          <w:b/>
          <w:sz w:val="22"/>
          <w:szCs w:val="22"/>
        </w:rPr>
        <w:t>ps</w:t>
      </w:r>
    </w:p>
    <w:p w14:paraId="1B4A2641" w14:textId="77777777" w:rsidR="0099737C" w:rsidRDefault="0099737C" w:rsidP="0099737C">
      <w:pPr>
        <w:ind w:left="100" w:right="-51"/>
        <w:rPr>
          <w:b/>
          <w:sz w:val="22"/>
          <w:szCs w:val="22"/>
        </w:rPr>
      </w:pPr>
    </w:p>
    <w:p w14:paraId="06AA5A97" w14:textId="77777777" w:rsidR="0099737C" w:rsidRPr="001F3F4F" w:rsidRDefault="0099737C" w:rsidP="0099737C">
      <w:pPr>
        <w:ind w:left="100" w:right="-51"/>
        <w:rPr>
          <w:b/>
          <w:sz w:val="22"/>
          <w:szCs w:val="22"/>
        </w:rPr>
      </w:pPr>
    </w:p>
    <w:p w14:paraId="50621790" w14:textId="77777777" w:rsidR="0099737C" w:rsidRPr="001F3F4F" w:rsidRDefault="0099737C" w:rsidP="0099737C">
      <w:pPr>
        <w:ind w:left="100" w:right="-51"/>
        <w:rPr>
          <w:sz w:val="22"/>
          <w:szCs w:val="22"/>
        </w:rPr>
      </w:pPr>
    </w:p>
    <w:p w14:paraId="5E2EDECE" w14:textId="77777777" w:rsidR="0099737C" w:rsidRPr="001F3F4F" w:rsidRDefault="0099737C" w:rsidP="0099737C">
      <w:pPr>
        <w:ind w:left="100" w:right="-51"/>
        <w:rPr>
          <w:sz w:val="22"/>
          <w:szCs w:val="22"/>
        </w:rPr>
        <w:sectPr w:rsidR="0099737C" w:rsidRPr="001F3F4F" w:rsidSect="00C22544">
          <w:type w:val="continuous"/>
          <w:pgSz w:w="11920" w:h="16840"/>
          <w:pgMar w:top="1360" w:right="1997" w:bottom="280" w:left="1340" w:header="720" w:footer="720" w:gutter="0"/>
          <w:cols w:num="2" w:space="154" w:equalWidth="0">
            <w:col w:w="3196" w:space="565"/>
            <w:col w:w="5499"/>
          </w:cols>
        </w:sectPr>
      </w:pPr>
    </w:p>
    <w:p w14:paraId="47266977" w14:textId="77777777" w:rsidR="0099737C" w:rsidRPr="001F3F4F" w:rsidRDefault="0099737C" w:rsidP="0099737C">
      <w:pPr>
        <w:spacing w:line="288" w:lineRule="auto"/>
        <w:ind w:left="100" w:right="-51"/>
        <w:rPr>
          <w:sz w:val="22"/>
          <w:szCs w:val="22"/>
        </w:rPr>
      </w:pPr>
      <w:r w:rsidRPr="001F3F4F">
        <w:rPr>
          <w:sz w:val="22"/>
          <w:szCs w:val="22"/>
        </w:rPr>
        <w:t>R</w:t>
      </w:r>
      <w:r w:rsidRPr="001F3F4F">
        <w:rPr>
          <w:spacing w:val="-1"/>
          <w:sz w:val="22"/>
          <w:szCs w:val="22"/>
        </w:rPr>
        <w:t>e</w:t>
      </w:r>
      <w:r w:rsidRPr="001F3F4F">
        <w:rPr>
          <w:sz w:val="22"/>
          <w:szCs w:val="22"/>
        </w:rPr>
        <w:t>s</w:t>
      </w:r>
      <w:r w:rsidRPr="001F3F4F">
        <w:rPr>
          <w:spacing w:val="1"/>
          <w:sz w:val="22"/>
          <w:szCs w:val="22"/>
        </w:rPr>
        <w:t>pon</w:t>
      </w:r>
      <w:r w:rsidRPr="001F3F4F">
        <w:rPr>
          <w:sz w:val="22"/>
          <w:szCs w:val="22"/>
        </w:rPr>
        <w:t>si</w:t>
      </w:r>
      <w:r w:rsidRPr="001F3F4F">
        <w:rPr>
          <w:spacing w:val="-1"/>
          <w:sz w:val="22"/>
          <w:szCs w:val="22"/>
        </w:rPr>
        <w:t>b</w:t>
      </w:r>
      <w:r w:rsidRPr="001F3F4F">
        <w:rPr>
          <w:sz w:val="22"/>
          <w:szCs w:val="22"/>
        </w:rPr>
        <w:t>le t</w:t>
      </w:r>
      <w:r w:rsidRPr="001F3F4F">
        <w:rPr>
          <w:spacing w:val="1"/>
          <w:sz w:val="22"/>
          <w:szCs w:val="22"/>
        </w:rPr>
        <w:t>o</w:t>
      </w:r>
      <w:r w:rsidRPr="001F3F4F">
        <w:rPr>
          <w:sz w:val="22"/>
          <w:szCs w:val="22"/>
        </w:rPr>
        <w:t>:</w:t>
      </w:r>
      <w:r w:rsidRPr="001F3F4F">
        <w:rPr>
          <w:spacing w:val="-1"/>
          <w:sz w:val="22"/>
          <w:szCs w:val="22"/>
        </w:rPr>
        <w:t xml:space="preserve"> Field work supervisor and </w:t>
      </w:r>
      <w:r w:rsidRPr="001F3F4F">
        <w:rPr>
          <w:spacing w:val="1"/>
          <w:sz w:val="22"/>
          <w:szCs w:val="22"/>
        </w:rPr>
        <w:t>Su</w:t>
      </w:r>
      <w:r w:rsidRPr="001F3F4F">
        <w:rPr>
          <w:sz w:val="22"/>
          <w:szCs w:val="22"/>
        </w:rPr>
        <w:t>r</w:t>
      </w:r>
      <w:r w:rsidRPr="001F3F4F">
        <w:rPr>
          <w:spacing w:val="-1"/>
          <w:sz w:val="22"/>
          <w:szCs w:val="22"/>
        </w:rPr>
        <w:t>ve</w:t>
      </w:r>
      <w:r w:rsidRPr="001F3F4F">
        <w:rPr>
          <w:sz w:val="22"/>
          <w:szCs w:val="22"/>
        </w:rPr>
        <w:t>y</w:t>
      </w:r>
      <w:r w:rsidRPr="001F3F4F">
        <w:rPr>
          <w:spacing w:val="-3"/>
          <w:sz w:val="22"/>
          <w:szCs w:val="22"/>
        </w:rPr>
        <w:t xml:space="preserve"> </w:t>
      </w:r>
      <w:r w:rsidRPr="001F3F4F">
        <w:rPr>
          <w:spacing w:val="1"/>
          <w:sz w:val="22"/>
          <w:szCs w:val="22"/>
        </w:rPr>
        <w:t>M</w:t>
      </w:r>
      <w:r w:rsidRPr="001F3F4F">
        <w:rPr>
          <w:spacing w:val="-1"/>
          <w:sz w:val="22"/>
          <w:szCs w:val="22"/>
        </w:rPr>
        <w:t>a</w:t>
      </w:r>
      <w:r w:rsidRPr="001F3F4F">
        <w:rPr>
          <w:spacing w:val="1"/>
          <w:sz w:val="22"/>
          <w:szCs w:val="22"/>
        </w:rPr>
        <w:t>n</w:t>
      </w:r>
      <w:r w:rsidRPr="001F3F4F">
        <w:rPr>
          <w:spacing w:val="-1"/>
          <w:sz w:val="22"/>
          <w:szCs w:val="22"/>
        </w:rPr>
        <w:t>age</w:t>
      </w:r>
      <w:r w:rsidRPr="001F3F4F">
        <w:rPr>
          <w:sz w:val="22"/>
          <w:szCs w:val="22"/>
        </w:rPr>
        <w:t>r</w:t>
      </w:r>
    </w:p>
    <w:p w14:paraId="27A8D1E6" w14:textId="77777777" w:rsidR="0099737C" w:rsidRPr="001F3F4F" w:rsidRDefault="0099737C" w:rsidP="0099737C">
      <w:pPr>
        <w:spacing w:line="288" w:lineRule="auto"/>
        <w:ind w:left="100"/>
        <w:rPr>
          <w:sz w:val="22"/>
          <w:szCs w:val="22"/>
        </w:rPr>
      </w:pPr>
      <w:r w:rsidRPr="001F3F4F">
        <w:rPr>
          <w:sz w:val="22"/>
          <w:szCs w:val="22"/>
        </w:rPr>
        <w:t>R</w:t>
      </w:r>
      <w:r w:rsidRPr="001F3F4F">
        <w:rPr>
          <w:spacing w:val="-1"/>
          <w:sz w:val="22"/>
          <w:szCs w:val="22"/>
        </w:rPr>
        <w:t>e</w:t>
      </w:r>
      <w:r w:rsidRPr="001F3F4F">
        <w:rPr>
          <w:sz w:val="22"/>
          <w:szCs w:val="22"/>
        </w:rPr>
        <w:t>s</w:t>
      </w:r>
      <w:r w:rsidRPr="001F3F4F">
        <w:rPr>
          <w:spacing w:val="1"/>
          <w:sz w:val="22"/>
          <w:szCs w:val="22"/>
        </w:rPr>
        <w:t>pon</w:t>
      </w:r>
      <w:r w:rsidRPr="001F3F4F">
        <w:rPr>
          <w:sz w:val="22"/>
          <w:szCs w:val="22"/>
        </w:rPr>
        <w:t>si</w:t>
      </w:r>
      <w:r w:rsidRPr="001F3F4F">
        <w:rPr>
          <w:spacing w:val="-1"/>
          <w:sz w:val="22"/>
          <w:szCs w:val="22"/>
        </w:rPr>
        <w:t>b</w:t>
      </w:r>
      <w:r w:rsidRPr="001F3F4F">
        <w:rPr>
          <w:sz w:val="22"/>
          <w:szCs w:val="22"/>
        </w:rPr>
        <w:t xml:space="preserve">le </w:t>
      </w:r>
      <w:r w:rsidRPr="001F3F4F">
        <w:rPr>
          <w:spacing w:val="-2"/>
          <w:sz w:val="22"/>
          <w:szCs w:val="22"/>
        </w:rPr>
        <w:t>f</w:t>
      </w:r>
      <w:r w:rsidRPr="001F3F4F">
        <w:rPr>
          <w:spacing w:val="1"/>
          <w:sz w:val="22"/>
          <w:szCs w:val="22"/>
        </w:rPr>
        <w:t>o</w:t>
      </w:r>
      <w:r w:rsidRPr="001F3F4F">
        <w:rPr>
          <w:sz w:val="22"/>
          <w:szCs w:val="22"/>
        </w:rPr>
        <w:t>r:</w:t>
      </w:r>
      <w:r w:rsidRPr="001F3F4F">
        <w:rPr>
          <w:spacing w:val="2"/>
          <w:sz w:val="22"/>
          <w:szCs w:val="22"/>
        </w:rPr>
        <w:t xml:space="preserve"> </w:t>
      </w:r>
      <w:r w:rsidRPr="001F3F4F">
        <w:rPr>
          <w:sz w:val="22"/>
          <w:szCs w:val="22"/>
        </w:rPr>
        <w:t>Nil</w:t>
      </w:r>
    </w:p>
    <w:p w14:paraId="12892BF7" w14:textId="77777777" w:rsidR="0099737C" w:rsidRPr="001F3F4F" w:rsidRDefault="0099737C" w:rsidP="0099737C">
      <w:pPr>
        <w:spacing w:line="288" w:lineRule="auto"/>
        <w:ind w:left="142" w:right="-242" w:hanging="42"/>
        <w:rPr>
          <w:sz w:val="22"/>
          <w:szCs w:val="22"/>
        </w:rPr>
      </w:pPr>
      <w:r w:rsidRPr="001F3F4F">
        <w:rPr>
          <w:spacing w:val="1"/>
          <w:sz w:val="22"/>
          <w:szCs w:val="22"/>
        </w:rPr>
        <w:t>Fun</w:t>
      </w:r>
      <w:r w:rsidRPr="001F3F4F">
        <w:rPr>
          <w:spacing w:val="-1"/>
          <w:sz w:val="22"/>
          <w:szCs w:val="22"/>
        </w:rPr>
        <w:t>c</w:t>
      </w:r>
      <w:r w:rsidRPr="001F3F4F">
        <w:rPr>
          <w:sz w:val="22"/>
          <w:szCs w:val="22"/>
        </w:rPr>
        <w:t>t</w:t>
      </w:r>
      <w:r w:rsidRPr="001F3F4F">
        <w:rPr>
          <w:spacing w:val="-2"/>
          <w:sz w:val="22"/>
          <w:szCs w:val="22"/>
        </w:rPr>
        <w:t>i</w:t>
      </w:r>
      <w:r w:rsidRPr="001F3F4F">
        <w:rPr>
          <w:spacing w:val="1"/>
          <w:sz w:val="22"/>
          <w:szCs w:val="22"/>
        </w:rPr>
        <w:t>on</w:t>
      </w:r>
      <w:r w:rsidRPr="001F3F4F">
        <w:rPr>
          <w:spacing w:val="-1"/>
          <w:sz w:val="22"/>
          <w:szCs w:val="22"/>
        </w:rPr>
        <w:t>a</w:t>
      </w:r>
      <w:r w:rsidRPr="001F3F4F">
        <w:rPr>
          <w:sz w:val="22"/>
          <w:szCs w:val="22"/>
        </w:rPr>
        <w:t>l</w:t>
      </w:r>
      <w:r w:rsidRPr="001F3F4F">
        <w:rPr>
          <w:spacing w:val="1"/>
          <w:sz w:val="22"/>
          <w:szCs w:val="22"/>
        </w:rPr>
        <w:t xml:space="preserve"> </w:t>
      </w:r>
      <w:r w:rsidRPr="001F3F4F">
        <w:rPr>
          <w:sz w:val="22"/>
          <w:szCs w:val="22"/>
        </w:rPr>
        <w:t>r</w:t>
      </w:r>
      <w:r w:rsidRPr="001F3F4F">
        <w:rPr>
          <w:spacing w:val="-1"/>
          <w:sz w:val="22"/>
          <w:szCs w:val="22"/>
        </w:rPr>
        <w:t>e</w:t>
      </w:r>
      <w:r w:rsidRPr="001F3F4F">
        <w:rPr>
          <w:sz w:val="22"/>
          <w:szCs w:val="22"/>
        </w:rPr>
        <w:t>lat</w:t>
      </w:r>
      <w:r w:rsidRPr="001F3F4F">
        <w:rPr>
          <w:spacing w:val="-2"/>
          <w:sz w:val="22"/>
          <w:szCs w:val="22"/>
        </w:rPr>
        <w:t>i</w:t>
      </w:r>
      <w:r w:rsidRPr="001F3F4F">
        <w:rPr>
          <w:spacing w:val="1"/>
          <w:sz w:val="22"/>
          <w:szCs w:val="22"/>
        </w:rPr>
        <w:t>on</w:t>
      </w:r>
      <w:r w:rsidRPr="001F3F4F">
        <w:rPr>
          <w:spacing w:val="-3"/>
          <w:sz w:val="22"/>
          <w:szCs w:val="22"/>
        </w:rPr>
        <w:t>s</w:t>
      </w:r>
      <w:r w:rsidRPr="001F3F4F">
        <w:rPr>
          <w:spacing w:val="1"/>
          <w:sz w:val="22"/>
          <w:szCs w:val="22"/>
        </w:rPr>
        <w:t>h</w:t>
      </w:r>
      <w:r w:rsidRPr="001F3F4F">
        <w:rPr>
          <w:sz w:val="22"/>
          <w:szCs w:val="22"/>
        </w:rPr>
        <w:t>i</w:t>
      </w:r>
      <w:r w:rsidRPr="001F3F4F">
        <w:rPr>
          <w:spacing w:val="1"/>
          <w:sz w:val="22"/>
          <w:szCs w:val="22"/>
        </w:rPr>
        <w:t>p</w:t>
      </w:r>
      <w:r w:rsidRPr="001F3F4F">
        <w:rPr>
          <w:sz w:val="22"/>
          <w:szCs w:val="22"/>
        </w:rPr>
        <w:t>s:</w:t>
      </w:r>
    </w:p>
    <w:p w14:paraId="33685A2E" w14:textId="428C180F" w:rsidR="0099737C" w:rsidRPr="001F3F4F" w:rsidRDefault="0099737C" w:rsidP="0099737C">
      <w:pPr>
        <w:spacing w:line="288" w:lineRule="auto"/>
        <w:ind w:left="142" w:right="-242" w:hanging="42"/>
        <w:rPr>
          <w:sz w:val="22"/>
          <w:szCs w:val="22"/>
        </w:rPr>
      </w:pPr>
      <w:r w:rsidRPr="001F3F4F">
        <w:rPr>
          <w:sz w:val="22"/>
          <w:szCs w:val="22"/>
        </w:rPr>
        <w:t>I</w:t>
      </w:r>
      <w:r w:rsidRPr="001F3F4F">
        <w:rPr>
          <w:spacing w:val="1"/>
          <w:sz w:val="22"/>
          <w:szCs w:val="22"/>
        </w:rPr>
        <w:t>n</w:t>
      </w:r>
      <w:r w:rsidRPr="001F3F4F">
        <w:rPr>
          <w:sz w:val="22"/>
          <w:szCs w:val="22"/>
        </w:rPr>
        <w:t>ter</w:t>
      </w:r>
      <w:r w:rsidRPr="001F3F4F">
        <w:rPr>
          <w:spacing w:val="1"/>
          <w:sz w:val="22"/>
          <w:szCs w:val="22"/>
        </w:rPr>
        <w:t>n</w:t>
      </w:r>
      <w:r w:rsidRPr="001F3F4F">
        <w:rPr>
          <w:spacing w:val="-1"/>
          <w:sz w:val="22"/>
          <w:szCs w:val="22"/>
        </w:rPr>
        <w:t>a</w:t>
      </w:r>
      <w:r w:rsidRPr="001F3F4F">
        <w:rPr>
          <w:sz w:val="22"/>
          <w:szCs w:val="22"/>
        </w:rPr>
        <w:t>l: Economic Statistics Division</w:t>
      </w:r>
    </w:p>
    <w:p w14:paraId="45585A12" w14:textId="77777777" w:rsidR="0099737C" w:rsidRPr="001F3F4F" w:rsidRDefault="0099737C" w:rsidP="0099737C">
      <w:pPr>
        <w:spacing w:line="288" w:lineRule="auto"/>
        <w:rPr>
          <w:position w:val="-1"/>
          <w:sz w:val="22"/>
          <w:szCs w:val="22"/>
        </w:rPr>
        <w:sectPr w:rsidR="0099737C" w:rsidRPr="001F3F4F" w:rsidSect="00C22544">
          <w:type w:val="continuous"/>
          <w:pgSz w:w="11920" w:h="16840"/>
          <w:pgMar w:top="1360" w:right="1997" w:bottom="280" w:left="1340" w:header="720" w:footer="720" w:gutter="0"/>
          <w:cols w:space="565"/>
        </w:sectPr>
      </w:pPr>
    </w:p>
    <w:p w14:paraId="698449B1" w14:textId="77777777" w:rsidR="0099737C" w:rsidRDefault="0099737C" w:rsidP="0099737C">
      <w:pPr>
        <w:spacing w:line="288" w:lineRule="auto"/>
        <w:rPr>
          <w:position w:val="-1"/>
          <w:sz w:val="22"/>
          <w:szCs w:val="22"/>
        </w:rPr>
      </w:pPr>
      <w:r w:rsidRPr="001F3F4F">
        <w:rPr>
          <w:position w:val="-1"/>
          <w:sz w:val="22"/>
          <w:szCs w:val="22"/>
        </w:rPr>
        <w:t xml:space="preserve">  E</w:t>
      </w:r>
      <w:r w:rsidRPr="001F3F4F">
        <w:rPr>
          <w:spacing w:val="-1"/>
          <w:position w:val="-1"/>
          <w:sz w:val="22"/>
          <w:szCs w:val="22"/>
        </w:rPr>
        <w:t>x</w:t>
      </w:r>
      <w:r w:rsidRPr="001F3F4F">
        <w:rPr>
          <w:position w:val="-1"/>
          <w:sz w:val="22"/>
          <w:szCs w:val="22"/>
        </w:rPr>
        <w:t>ter</w:t>
      </w:r>
      <w:r w:rsidRPr="001F3F4F">
        <w:rPr>
          <w:spacing w:val="1"/>
          <w:position w:val="-1"/>
          <w:sz w:val="22"/>
          <w:szCs w:val="22"/>
        </w:rPr>
        <w:t>n</w:t>
      </w:r>
      <w:r w:rsidRPr="001F3F4F">
        <w:rPr>
          <w:spacing w:val="-1"/>
          <w:position w:val="-1"/>
          <w:sz w:val="22"/>
          <w:szCs w:val="22"/>
        </w:rPr>
        <w:t>a</w:t>
      </w:r>
      <w:r w:rsidRPr="001F3F4F">
        <w:rPr>
          <w:position w:val="-1"/>
          <w:sz w:val="22"/>
          <w:szCs w:val="22"/>
        </w:rPr>
        <w:t>l</w:t>
      </w:r>
      <w:r>
        <w:rPr>
          <w:position w:val="-1"/>
          <w:sz w:val="22"/>
          <w:szCs w:val="22"/>
        </w:rPr>
        <w:t>: Households</w:t>
      </w:r>
    </w:p>
    <w:p w14:paraId="130BED63" w14:textId="77777777" w:rsidR="0099737C" w:rsidRPr="001F3F4F" w:rsidRDefault="0099737C" w:rsidP="0099737C">
      <w:pPr>
        <w:spacing w:line="288" w:lineRule="auto"/>
        <w:rPr>
          <w:sz w:val="22"/>
          <w:szCs w:val="22"/>
        </w:rPr>
        <w:sectPr w:rsidR="0099737C" w:rsidRPr="001F3F4F" w:rsidSect="0099737C">
          <w:type w:val="continuous"/>
          <w:pgSz w:w="11920" w:h="16840"/>
          <w:pgMar w:top="1360" w:right="1997" w:bottom="280" w:left="1340" w:header="720" w:footer="720" w:gutter="0"/>
          <w:cols w:space="565"/>
        </w:sectPr>
      </w:pPr>
    </w:p>
    <w:p w14:paraId="4B9E9986" w14:textId="77777777" w:rsidR="0099737C" w:rsidRPr="001F3F4F" w:rsidRDefault="0099737C" w:rsidP="0099737C">
      <w:pPr>
        <w:rPr>
          <w:sz w:val="22"/>
          <w:szCs w:val="22"/>
        </w:rPr>
        <w:sectPr w:rsidR="0099737C" w:rsidRPr="001F3F4F" w:rsidSect="004F12E6">
          <w:type w:val="continuous"/>
          <w:pgSz w:w="11920" w:h="16840"/>
          <w:pgMar w:top="1360" w:right="1320" w:bottom="280" w:left="1340" w:header="720" w:footer="720" w:gutter="0"/>
          <w:cols w:num="2" w:space="720" w:equalWidth="0">
            <w:col w:w="7307" w:space="425"/>
            <w:col w:w="1528"/>
          </w:cols>
        </w:sectPr>
      </w:pPr>
    </w:p>
    <w:p w14:paraId="1E748A1D" w14:textId="77777777" w:rsidR="0099737C" w:rsidRPr="001F3F4F" w:rsidRDefault="0099737C" w:rsidP="0099737C">
      <w:pPr>
        <w:rPr>
          <w:b/>
          <w:sz w:val="22"/>
          <w:szCs w:val="22"/>
        </w:rPr>
      </w:pPr>
      <w:r w:rsidRPr="001F3F4F">
        <w:rPr>
          <w:b/>
          <w:sz w:val="22"/>
          <w:szCs w:val="22"/>
        </w:rPr>
        <w:t>Key Duties and Responsibilities</w:t>
      </w:r>
    </w:p>
    <w:p w14:paraId="77E34B9B" w14:textId="77777777" w:rsidR="0099737C" w:rsidRPr="001F3F4F" w:rsidRDefault="0099737C" w:rsidP="0099737C">
      <w:pPr>
        <w:spacing w:line="200" w:lineRule="exact"/>
        <w:rPr>
          <w:sz w:val="22"/>
          <w:szCs w:val="22"/>
        </w:rPr>
      </w:pPr>
    </w:p>
    <w:p w14:paraId="65D867AD" w14:textId="77777777" w:rsidR="0099737C" w:rsidRPr="001F3F4F" w:rsidRDefault="0099737C" w:rsidP="0099737C">
      <w:pPr>
        <w:spacing w:line="276" w:lineRule="auto"/>
        <w:ind w:left="100"/>
        <w:rPr>
          <w:sz w:val="22"/>
          <w:szCs w:val="22"/>
        </w:rPr>
      </w:pPr>
      <w:r w:rsidRPr="001F3F4F">
        <w:rPr>
          <w:b/>
          <w:sz w:val="22"/>
          <w:szCs w:val="22"/>
          <w:u w:val="single" w:color="000000"/>
        </w:rPr>
        <w:t>Conducting f</w:t>
      </w:r>
      <w:r w:rsidRPr="001F3F4F">
        <w:rPr>
          <w:b/>
          <w:spacing w:val="1"/>
          <w:sz w:val="22"/>
          <w:szCs w:val="22"/>
          <w:u w:val="single" w:color="000000"/>
        </w:rPr>
        <w:t>i</w:t>
      </w:r>
      <w:r w:rsidRPr="001F3F4F">
        <w:rPr>
          <w:b/>
          <w:spacing w:val="-1"/>
          <w:sz w:val="22"/>
          <w:szCs w:val="22"/>
          <w:u w:val="single" w:color="000000"/>
        </w:rPr>
        <w:t>e</w:t>
      </w:r>
      <w:r w:rsidRPr="001F3F4F">
        <w:rPr>
          <w:b/>
          <w:sz w:val="22"/>
          <w:szCs w:val="22"/>
          <w:u w:val="single" w:color="000000"/>
        </w:rPr>
        <w:t>ld</w:t>
      </w:r>
      <w:r w:rsidRPr="001F3F4F">
        <w:rPr>
          <w:b/>
          <w:spacing w:val="-1"/>
          <w:sz w:val="22"/>
          <w:szCs w:val="22"/>
          <w:u w:val="single" w:color="000000"/>
        </w:rPr>
        <w:t xml:space="preserve"> </w:t>
      </w:r>
      <w:r w:rsidRPr="001F3F4F">
        <w:rPr>
          <w:b/>
          <w:sz w:val="22"/>
          <w:szCs w:val="22"/>
          <w:u w:val="single" w:color="000000"/>
        </w:rPr>
        <w:t>I</w:t>
      </w:r>
      <w:r w:rsidRPr="001F3F4F">
        <w:rPr>
          <w:b/>
          <w:spacing w:val="-2"/>
          <w:sz w:val="22"/>
          <w:szCs w:val="22"/>
          <w:u w:val="single" w:color="000000"/>
        </w:rPr>
        <w:t>n</w:t>
      </w:r>
      <w:r w:rsidRPr="001F3F4F">
        <w:rPr>
          <w:b/>
          <w:sz w:val="22"/>
          <w:szCs w:val="22"/>
          <w:u w:val="single" w:color="000000"/>
        </w:rPr>
        <w:t>t</w:t>
      </w:r>
      <w:r w:rsidRPr="001F3F4F">
        <w:rPr>
          <w:b/>
          <w:spacing w:val="2"/>
          <w:sz w:val="22"/>
          <w:szCs w:val="22"/>
          <w:u w:val="single" w:color="000000"/>
        </w:rPr>
        <w:t>e</w:t>
      </w:r>
      <w:r w:rsidRPr="001F3F4F">
        <w:rPr>
          <w:b/>
          <w:spacing w:val="-1"/>
          <w:sz w:val="22"/>
          <w:szCs w:val="22"/>
          <w:u w:val="single" w:color="000000"/>
        </w:rPr>
        <w:t>rv</w:t>
      </w:r>
      <w:r w:rsidRPr="001F3F4F">
        <w:rPr>
          <w:b/>
          <w:sz w:val="22"/>
          <w:szCs w:val="22"/>
          <w:u w:val="single" w:color="000000"/>
        </w:rPr>
        <w:t>ie</w:t>
      </w:r>
      <w:r w:rsidRPr="001F3F4F">
        <w:rPr>
          <w:b/>
          <w:spacing w:val="4"/>
          <w:sz w:val="22"/>
          <w:szCs w:val="22"/>
          <w:u w:val="single" w:color="000000"/>
        </w:rPr>
        <w:t>w</w:t>
      </w:r>
      <w:r w:rsidRPr="001F3F4F">
        <w:rPr>
          <w:b/>
          <w:sz w:val="22"/>
          <w:szCs w:val="22"/>
          <w:u w:val="single" w:color="000000"/>
        </w:rPr>
        <w:t>s</w:t>
      </w:r>
    </w:p>
    <w:p w14:paraId="3A0E471E" w14:textId="77777777" w:rsidR="0099737C" w:rsidRPr="001F3F4F" w:rsidRDefault="0099737C" w:rsidP="0099737C">
      <w:pPr>
        <w:spacing w:before="4" w:line="276" w:lineRule="auto"/>
        <w:rPr>
          <w:sz w:val="22"/>
          <w:szCs w:val="22"/>
        </w:rPr>
      </w:pPr>
    </w:p>
    <w:p w14:paraId="50CB199F" w14:textId="77777777" w:rsidR="0099737C" w:rsidRPr="001F3F4F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rPr>
          <w:spacing w:val="-3"/>
          <w:sz w:val="22"/>
          <w:szCs w:val="22"/>
        </w:rPr>
        <w:sectPr w:rsidR="0099737C" w:rsidRPr="001F3F4F" w:rsidSect="004F12E6">
          <w:type w:val="continuous"/>
          <w:pgSz w:w="11920" w:h="16840"/>
          <w:pgMar w:top="1360" w:right="1320" w:bottom="280" w:left="1340" w:header="720" w:footer="720" w:gutter="0"/>
          <w:cols w:num="2" w:space="720" w:equalWidth="0">
            <w:col w:w="7307" w:space="425"/>
            <w:col w:w="1528"/>
          </w:cols>
        </w:sectPr>
      </w:pPr>
    </w:p>
    <w:p w14:paraId="1AA2CCCB" w14:textId="77777777" w:rsidR="0099737C" w:rsidRPr="00E00227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pacing w:val="-3"/>
          <w:sz w:val="22"/>
          <w:szCs w:val="22"/>
        </w:rPr>
      </w:pPr>
      <w:r w:rsidRPr="001F3F4F">
        <w:rPr>
          <w:spacing w:val="-3"/>
          <w:sz w:val="22"/>
          <w:szCs w:val="22"/>
        </w:rPr>
        <w:t xml:space="preserve">Conduct face to face interviews of selected households </w:t>
      </w:r>
      <w:r w:rsidRPr="001F3F4F">
        <w:rPr>
          <w:sz w:val="22"/>
          <w:szCs w:val="22"/>
        </w:rPr>
        <w:t xml:space="preserve">using Computer Assisted Personal Interview (CAPI) mode. </w:t>
      </w:r>
    </w:p>
    <w:p w14:paraId="72974E07" w14:textId="77777777" w:rsidR="0099737C" w:rsidRPr="00E00227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Explain the objectives of the survey and their procedures to people who are to be interviewed.</w:t>
      </w:r>
    </w:p>
    <w:p w14:paraId="31994AEB" w14:textId="77777777" w:rsidR="0099737C" w:rsidRPr="00F22803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Interpret interview questions to assist people in understanding them and providing eloquent answers.</w:t>
      </w:r>
    </w:p>
    <w:p w14:paraId="60DBF442" w14:textId="5E356E3C" w:rsidR="0099737C" w:rsidRPr="00F22803" w:rsidRDefault="000A232F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Record</w:t>
      </w:r>
      <w:r w:rsidR="0099737C" w:rsidRPr="00F22803">
        <w:rPr>
          <w:spacing w:val="-3"/>
          <w:sz w:val="22"/>
          <w:szCs w:val="22"/>
        </w:rPr>
        <w:t xml:space="preserve"> respondents’ </w:t>
      </w:r>
      <w:r>
        <w:rPr>
          <w:spacing w:val="-3"/>
          <w:sz w:val="22"/>
          <w:szCs w:val="22"/>
        </w:rPr>
        <w:t>answers/responses</w:t>
      </w:r>
      <w:r w:rsidR="0099737C" w:rsidRPr="00F22803">
        <w:rPr>
          <w:spacing w:val="-3"/>
          <w:sz w:val="22"/>
          <w:szCs w:val="22"/>
        </w:rPr>
        <w:t xml:space="preserve"> using the prepared application on tablets.</w:t>
      </w:r>
      <w:r w:rsidR="0099737C" w:rsidRPr="00F22803">
        <w:rPr>
          <w:sz w:val="22"/>
          <w:szCs w:val="22"/>
        </w:rPr>
        <w:t xml:space="preserve"> </w:t>
      </w:r>
    </w:p>
    <w:p w14:paraId="71366E7A" w14:textId="65F11EA2" w:rsidR="0099737C" w:rsidRPr="00F22803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pacing w:val="-3"/>
          <w:sz w:val="22"/>
          <w:szCs w:val="22"/>
        </w:rPr>
      </w:pPr>
      <w:r w:rsidRPr="00F22803">
        <w:rPr>
          <w:sz w:val="22"/>
          <w:szCs w:val="22"/>
        </w:rPr>
        <w:t xml:space="preserve">Explain items on </w:t>
      </w:r>
      <w:r w:rsidR="000A232F">
        <w:rPr>
          <w:sz w:val="22"/>
          <w:szCs w:val="22"/>
        </w:rPr>
        <w:t xml:space="preserve">the </w:t>
      </w:r>
      <w:r w:rsidRPr="00F22803">
        <w:rPr>
          <w:sz w:val="22"/>
          <w:szCs w:val="22"/>
        </w:rPr>
        <w:t xml:space="preserve">survey to </w:t>
      </w:r>
      <w:r w:rsidR="000A232F">
        <w:rPr>
          <w:sz w:val="22"/>
          <w:szCs w:val="22"/>
        </w:rPr>
        <w:t>households/household members</w:t>
      </w:r>
      <w:r w:rsidRPr="00F22803">
        <w:rPr>
          <w:sz w:val="22"/>
          <w:szCs w:val="22"/>
        </w:rPr>
        <w:t xml:space="preserve">. </w:t>
      </w:r>
    </w:p>
    <w:p w14:paraId="50392ABE" w14:textId="77777777" w:rsidR="0099737C" w:rsidRPr="00F22803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pacing w:val="-3"/>
          <w:sz w:val="22"/>
          <w:szCs w:val="22"/>
        </w:rPr>
      </w:pPr>
      <w:r w:rsidRPr="00F22803">
        <w:rPr>
          <w:sz w:val="22"/>
          <w:szCs w:val="22"/>
        </w:rPr>
        <w:t>Double-check information provided to ensure the accuracy of information.</w:t>
      </w:r>
    </w:p>
    <w:p w14:paraId="3C298E92" w14:textId="77777777" w:rsidR="0099737C" w:rsidRPr="00F22803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pacing w:val="-3"/>
          <w:sz w:val="22"/>
          <w:szCs w:val="22"/>
        </w:rPr>
        <w:sectPr w:rsidR="0099737C" w:rsidRPr="00F22803" w:rsidSect="0099737C">
          <w:type w:val="continuous"/>
          <w:pgSz w:w="11920" w:h="16840"/>
          <w:pgMar w:top="1360" w:right="1320" w:bottom="280" w:left="1340" w:header="720" w:footer="720" w:gutter="0"/>
          <w:cols w:space="425"/>
        </w:sectPr>
      </w:pPr>
      <w:r w:rsidRPr="00F22803">
        <w:rPr>
          <w:sz w:val="22"/>
          <w:szCs w:val="22"/>
        </w:rPr>
        <w:t>Identify and report any issues that may arise while attempting to obtain valid data.</w:t>
      </w:r>
    </w:p>
    <w:p w14:paraId="214F3ED3" w14:textId="2FF8C404" w:rsidR="0099737C" w:rsidRPr="00F22803" w:rsidRDefault="0099737C" w:rsidP="0099737C">
      <w:pPr>
        <w:pStyle w:val="ListParagraph"/>
        <w:numPr>
          <w:ilvl w:val="3"/>
          <w:numId w:val="6"/>
        </w:numPr>
        <w:tabs>
          <w:tab w:val="left" w:pos="820"/>
        </w:tabs>
        <w:spacing w:before="14" w:line="276" w:lineRule="auto"/>
        <w:ind w:left="1134" w:right="157" w:hanging="283"/>
        <w:jc w:val="both"/>
        <w:rPr>
          <w:sz w:val="22"/>
          <w:szCs w:val="22"/>
        </w:rPr>
      </w:pPr>
      <w:r w:rsidRPr="00F22803">
        <w:rPr>
          <w:sz w:val="22"/>
          <w:szCs w:val="22"/>
        </w:rPr>
        <w:lastRenderedPageBreak/>
        <w:t xml:space="preserve">Conduct call-backs for </w:t>
      </w:r>
      <w:r w:rsidR="000A232F">
        <w:rPr>
          <w:sz w:val="22"/>
          <w:szCs w:val="22"/>
        </w:rPr>
        <w:t>households/respondents</w:t>
      </w:r>
      <w:r w:rsidRPr="00F22803">
        <w:rPr>
          <w:sz w:val="22"/>
          <w:szCs w:val="22"/>
        </w:rPr>
        <w:t xml:space="preserve"> who were not available for an interview during the first or second </w:t>
      </w:r>
      <w:r w:rsidR="000A232F">
        <w:rPr>
          <w:sz w:val="22"/>
          <w:szCs w:val="22"/>
        </w:rPr>
        <w:t>call/visit</w:t>
      </w:r>
      <w:r w:rsidRPr="00F22803">
        <w:rPr>
          <w:sz w:val="22"/>
          <w:szCs w:val="22"/>
        </w:rPr>
        <w:t xml:space="preserve">. </w:t>
      </w:r>
    </w:p>
    <w:p w14:paraId="7829D893" w14:textId="77777777" w:rsidR="0099737C" w:rsidRDefault="0099737C" w:rsidP="0099737C">
      <w:pPr>
        <w:pStyle w:val="ListParagraph"/>
        <w:numPr>
          <w:ilvl w:val="0"/>
          <w:numId w:val="6"/>
        </w:numPr>
        <w:tabs>
          <w:tab w:val="left" w:pos="820"/>
        </w:tabs>
        <w:spacing w:before="14" w:line="276" w:lineRule="auto"/>
        <w:ind w:right="1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Ensure that the supervisor is kept informed of any issues on the field. </w:t>
      </w:r>
    </w:p>
    <w:p w14:paraId="78667AE2" w14:textId="4C223EF4" w:rsidR="0099737C" w:rsidRPr="001F3F4F" w:rsidRDefault="0099737C" w:rsidP="0099737C">
      <w:pPr>
        <w:pStyle w:val="ListParagraph"/>
        <w:numPr>
          <w:ilvl w:val="0"/>
          <w:numId w:val="6"/>
        </w:numPr>
        <w:tabs>
          <w:tab w:val="left" w:pos="820"/>
        </w:tabs>
        <w:spacing w:before="14" w:line="276" w:lineRule="auto"/>
        <w:ind w:right="157"/>
        <w:jc w:val="both"/>
        <w:rPr>
          <w:sz w:val="22"/>
          <w:szCs w:val="22"/>
        </w:rPr>
      </w:pPr>
      <w:r w:rsidRPr="001F3F4F">
        <w:rPr>
          <w:sz w:val="22"/>
          <w:szCs w:val="22"/>
        </w:rPr>
        <w:t xml:space="preserve">Preparing debriefing notes for field supervisors on any field </w:t>
      </w:r>
      <w:r w:rsidR="000A232F">
        <w:rPr>
          <w:sz w:val="22"/>
          <w:szCs w:val="22"/>
        </w:rPr>
        <w:t>problems/issues</w:t>
      </w:r>
      <w:r w:rsidRPr="001F3F4F">
        <w:rPr>
          <w:sz w:val="22"/>
          <w:szCs w:val="22"/>
        </w:rPr>
        <w:t xml:space="preserve"> or observations.</w:t>
      </w:r>
    </w:p>
    <w:p w14:paraId="0E851722" w14:textId="324F882B" w:rsidR="0099737C" w:rsidRDefault="0099737C" w:rsidP="0099737C">
      <w:pPr>
        <w:pStyle w:val="ListParagraph"/>
        <w:numPr>
          <w:ilvl w:val="0"/>
          <w:numId w:val="6"/>
        </w:numPr>
        <w:tabs>
          <w:tab w:val="left" w:pos="820"/>
        </w:tabs>
        <w:spacing w:before="14" w:line="276" w:lineRule="auto"/>
        <w:ind w:right="157"/>
        <w:jc w:val="both"/>
        <w:rPr>
          <w:sz w:val="22"/>
          <w:szCs w:val="22"/>
        </w:rPr>
      </w:pPr>
      <w:r w:rsidRPr="001F3F4F">
        <w:rPr>
          <w:sz w:val="22"/>
          <w:szCs w:val="22"/>
        </w:rPr>
        <w:t xml:space="preserve">Participate actively in all </w:t>
      </w:r>
      <w:r w:rsidR="000A232F">
        <w:rPr>
          <w:sz w:val="22"/>
          <w:szCs w:val="22"/>
        </w:rPr>
        <w:t>enumerators'</w:t>
      </w:r>
      <w:r w:rsidRPr="001F3F4F">
        <w:rPr>
          <w:sz w:val="22"/>
          <w:szCs w:val="22"/>
        </w:rPr>
        <w:t xml:space="preserve"> training before and during the survey</w:t>
      </w:r>
      <w:r>
        <w:rPr>
          <w:sz w:val="22"/>
          <w:szCs w:val="22"/>
        </w:rPr>
        <w:t>.</w:t>
      </w:r>
    </w:p>
    <w:p w14:paraId="22D51D8A" w14:textId="77777777" w:rsidR="0099737C" w:rsidRDefault="0099737C" w:rsidP="0099737C">
      <w:pPr>
        <w:pStyle w:val="ListParagraph"/>
        <w:tabs>
          <w:tab w:val="left" w:pos="820"/>
        </w:tabs>
        <w:spacing w:before="14" w:line="276" w:lineRule="auto"/>
        <w:ind w:left="1180" w:right="157"/>
        <w:jc w:val="both"/>
        <w:rPr>
          <w:sz w:val="22"/>
          <w:szCs w:val="22"/>
        </w:rPr>
      </w:pPr>
    </w:p>
    <w:p w14:paraId="64DAF4B9" w14:textId="77777777" w:rsidR="0099737C" w:rsidRPr="001F3F4F" w:rsidRDefault="0099737C" w:rsidP="0099737C">
      <w:pPr>
        <w:tabs>
          <w:tab w:val="left" w:pos="820"/>
        </w:tabs>
        <w:spacing w:before="17" w:line="276" w:lineRule="auto"/>
        <w:ind w:right="486"/>
        <w:rPr>
          <w:sz w:val="22"/>
          <w:szCs w:val="22"/>
        </w:rPr>
      </w:pPr>
      <w:r w:rsidRPr="001F3F4F">
        <w:rPr>
          <w:b/>
          <w:sz w:val="22"/>
          <w:szCs w:val="22"/>
          <w:u w:val="single" w:color="000000"/>
        </w:rPr>
        <w:t>F</w:t>
      </w:r>
      <w:r w:rsidRPr="001F3F4F">
        <w:rPr>
          <w:b/>
          <w:spacing w:val="1"/>
          <w:sz w:val="22"/>
          <w:szCs w:val="22"/>
          <w:u w:val="single" w:color="000000"/>
        </w:rPr>
        <w:t>i</w:t>
      </w:r>
      <w:r w:rsidRPr="001F3F4F">
        <w:rPr>
          <w:b/>
          <w:spacing w:val="-1"/>
          <w:sz w:val="22"/>
          <w:szCs w:val="22"/>
          <w:u w:val="single" w:color="000000"/>
        </w:rPr>
        <w:t>e</w:t>
      </w:r>
      <w:r w:rsidRPr="001F3F4F">
        <w:rPr>
          <w:b/>
          <w:sz w:val="22"/>
          <w:szCs w:val="22"/>
          <w:u w:val="single" w:color="000000"/>
        </w:rPr>
        <w:t>l</w:t>
      </w:r>
      <w:r w:rsidRPr="001F3F4F">
        <w:rPr>
          <w:b/>
          <w:spacing w:val="-1"/>
          <w:sz w:val="22"/>
          <w:szCs w:val="22"/>
          <w:u w:val="single" w:color="000000"/>
        </w:rPr>
        <w:t xml:space="preserve">d </w:t>
      </w:r>
      <w:r w:rsidRPr="001F3F4F">
        <w:rPr>
          <w:b/>
          <w:spacing w:val="4"/>
          <w:sz w:val="22"/>
          <w:szCs w:val="22"/>
          <w:u w:val="single" w:color="000000"/>
        </w:rPr>
        <w:t>w</w:t>
      </w:r>
      <w:r w:rsidRPr="001F3F4F">
        <w:rPr>
          <w:b/>
          <w:spacing w:val="-1"/>
          <w:sz w:val="22"/>
          <w:szCs w:val="22"/>
          <w:u w:val="single" w:color="000000"/>
        </w:rPr>
        <w:t>or</w:t>
      </w:r>
      <w:r w:rsidRPr="001F3F4F">
        <w:rPr>
          <w:b/>
          <w:sz w:val="22"/>
          <w:szCs w:val="22"/>
          <w:u w:val="single" w:color="000000"/>
        </w:rPr>
        <w:t>k</w:t>
      </w:r>
      <w:r w:rsidRPr="001F3F4F">
        <w:rPr>
          <w:b/>
          <w:spacing w:val="-4"/>
          <w:sz w:val="22"/>
          <w:szCs w:val="22"/>
          <w:u w:val="single" w:color="000000"/>
        </w:rPr>
        <w:t xml:space="preserve"> </w:t>
      </w:r>
      <w:r w:rsidRPr="001F3F4F">
        <w:rPr>
          <w:b/>
          <w:sz w:val="22"/>
          <w:szCs w:val="22"/>
          <w:u w:val="single" w:color="000000"/>
        </w:rPr>
        <w:t>pe</w:t>
      </w:r>
      <w:r w:rsidRPr="001F3F4F">
        <w:rPr>
          <w:b/>
          <w:spacing w:val="-1"/>
          <w:sz w:val="22"/>
          <w:szCs w:val="22"/>
          <w:u w:val="single" w:color="000000"/>
        </w:rPr>
        <w:t>r</w:t>
      </w:r>
      <w:r w:rsidRPr="001F3F4F">
        <w:rPr>
          <w:b/>
          <w:spacing w:val="3"/>
          <w:sz w:val="22"/>
          <w:szCs w:val="22"/>
          <w:u w:val="single" w:color="000000"/>
        </w:rPr>
        <w:t>i</w:t>
      </w:r>
      <w:r w:rsidRPr="001F3F4F">
        <w:rPr>
          <w:b/>
          <w:spacing w:val="-1"/>
          <w:sz w:val="22"/>
          <w:szCs w:val="22"/>
          <w:u w:val="single" w:color="000000"/>
        </w:rPr>
        <w:t>o</w:t>
      </w:r>
      <w:r w:rsidRPr="001F3F4F">
        <w:rPr>
          <w:b/>
          <w:sz w:val="22"/>
          <w:szCs w:val="22"/>
          <w:u w:val="single" w:color="000000"/>
        </w:rPr>
        <w:t>d</w:t>
      </w:r>
    </w:p>
    <w:p w14:paraId="3EEB42E3" w14:textId="77777777" w:rsidR="0099737C" w:rsidRPr="001F3F4F" w:rsidRDefault="0099737C" w:rsidP="0099737C">
      <w:pPr>
        <w:spacing w:before="5" w:line="100" w:lineRule="exact"/>
        <w:rPr>
          <w:sz w:val="22"/>
          <w:szCs w:val="22"/>
        </w:rPr>
      </w:pPr>
    </w:p>
    <w:p w14:paraId="6271C499" w14:textId="6547D649" w:rsidR="0099737C" w:rsidRDefault="0099737C" w:rsidP="0099737C">
      <w:pPr>
        <w:pStyle w:val="ListParagraph"/>
        <w:numPr>
          <w:ilvl w:val="0"/>
          <w:numId w:val="10"/>
        </w:numPr>
        <w:spacing w:line="276" w:lineRule="auto"/>
        <w:jc w:val="both"/>
        <w:rPr>
          <w:rFonts w:eastAsia="Verdana"/>
          <w:spacing w:val="8"/>
          <w:sz w:val="22"/>
          <w:szCs w:val="22"/>
        </w:rPr>
      </w:pPr>
      <w:r w:rsidRPr="00896FA2">
        <w:rPr>
          <w:rFonts w:eastAsia="Verdana"/>
          <w:spacing w:val="8"/>
          <w:sz w:val="22"/>
          <w:szCs w:val="22"/>
        </w:rPr>
        <w:t xml:space="preserve">To </w:t>
      </w:r>
      <w:r>
        <w:rPr>
          <w:rFonts w:eastAsia="Verdana"/>
          <w:spacing w:val="8"/>
          <w:sz w:val="22"/>
          <w:szCs w:val="22"/>
        </w:rPr>
        <w:t xml:space="preserve">participate in a </w:t>
      </w:r>
      <w:r w:rsidR="000A232F">
        <w:rPr>
          <w:rFonts w:eastAsia="Verdana"/>
          <w:spacing w:val="8"/>
          <w:sz w:val="22"/>
          <w:szCs w:val="22"/>
        </w:rPr>
        <w:t>2-week</w:t>
      </w:r>
      <w:r>
        <w:rPr>
          <w:rFonts w:eastAsia="Verdana"/>
          <w:spacing w:val="8"/>
          <w:sz w:val="22"/>
          <w:szCs w:val="22"/>
        </w:rPr>
        <w:t xml:space="preserve"> training</w:t>
      </w:r>
      <w:r w:rsidRPr="00896FA2">
        <w:rPr>
          <w:rFonts w:eastAsia="Verdana"/>
          <w:spacing w:val="8"/>
          <w:sz w:val="22"/>
          <w:szCs w:val="22"/>
        </w:rPr>
        <w:t xml:space="preserve">, </w:t>
      </w:r>
      <w:r w:rsidR="000A232F">
        <w:rPr>
          <w:rFonts w:eastAsia="Verdana"/>
          <w:spacing w:val="8"/>
          <w:sz w:val="22"/>
          <w:szCs w:val="22"/>
        </w:rPr>
        <w:t>ex</w:t>
      </w:r>
      <w:r w:rsidRPr="00896FA2">
        <w:rPr>
          <w:rFonts w:eastAsia="Verdana"/>
          <w:spacing w:val="8"/>
          <w:sz w:val="22"/>
          <w:szCs w:val="22"/>
        </w:rPr>
        <w:t xml:space="preserve">cluding </w:t>
      </w:r>
      <w:r w:rsidR="00D2685D">
        <w:rPr>
          <w:rFonts w:eastAsia="Verdana"/>
          <w:spacing w:val="8"/>
          <w:sz w:val="22"/>
          <w:szCs w:val="22"/>
        </w:rPr>
        <w:t>a week</w:t>
      </w:r>
      <w:r w:rsidRPr="00896FA2">
        <w:rPr>
          <w:rFonts w:eastAsia="Verdana"/>
          <w:spacing w:val="8"/>
          <w:sz w:val="22"/>
          <w:szCs w:val="22"/>
        </w:rPr>
        <w:t xml:space="preserve"> of pilot-testing the questionnaire in a selected village.</w:t>
      </w:r>
    </w:p>
    <w:p w14:paraId="418FFC05" w14:textId="71A58AD3" w:rsidR="0099737C" w:rsidRPr="00896FA2" w:rsidRDefault="0099737C" w:rsidP="0099737C">
      <w:pPr>
        <w:pStyle w:val="ListParagraph"/>
        <w:numPr>
          <w:ilvl w:val="0"/>
          <w:numId w:val="10"/>
        </w:numPr>
        <w:spacing w:line="276" w:lineRule="auto"/>
        <w:jc w:val="both"/>
        <w:rPr>
          <w:rFonts w:eastAsia="Verdana"/>
          <w:spacing w:val="8"/>
          <w:sz w:val="22"/>
          <w:szCs w:val="22"/>
        </w:rPr>
      </w:pPr>
      <w:r>
        <w:rPr>
          <w:rFonts w:eastAsia="Verdana"/>
          <w:spacing w:val="8"/>
          <w:sz w:val="22"/>
          <w:szCs w:val="22"/>
        </w:rPr>
        <w:t xml:space="preserve">To spend at least </w:t>
      </w:r>
      <w:r w:rsidR="000A232F">
        <w:rPr>
          <w:rFonts w:eastAsia="Verdana"/>
          <w:spacing w:val="8"/>
          <w:sz w:val="22"/>
          <w:szCs w:val="22"/>
        </w:rPr>
        <w:t>3</w:t>
      </w:r>
      <w:r w:rsidR="00F9370C">
        <w:rPr>
          <w:rFonts w:eastAsia="Verdana"/>
          <w:spacing w:val="8"/>
          <w:sz w:val="22"/>
          <w:szCs w:val="22"/>
        </w:rPr>
        <w:t>.5</w:t>
      </w:r>
      <w:r w:rsidR="000A232F">
        <w:rPr>
          <w:rFonts w:eastAsia="Verdana"/>
          <w:spacing w:val="8"/>
          <w:sz w:val="22"/>
          <w:szCs w:val="22"/>
        </w:rPr>
        <w:t xml:space="preserve"> months</w:t>
      </w:r>
      <w:r>
        <w:rPr>
          <w:rFonts w:eastAsia="Verdana"/>
          <w:spacing w:val="8"/>
          <w:sz w:val="22"/>
          <w:szCs w:val="22"/>
        </w:rPr>
        <w:t xml:space="preserve"> in the field to</w:t>
      </w:r>
      <w:r w:rsidRPr="00896FA2">
        <w:rPr>
          <w:spacing w:val="1"/>
          <w:sz w:val="22"/>
          <w:szCs w:val="22"/>
        </w:rPr>
        <w:t xml:space="preserve"> </w:t>
      </w:r>
      <w:r w:rsidRPr="00896FA2">
        <w:rPr>
          <w:spacing w:val="-1"/>
          <w:sz w:val="22"/>
          <w:szCs w:val="22"/>
        </w:rPr>
        <w:t>ca</w:t>
      </w:r>
      <w:r w:rsidRPr="00896FA2">
        <w:rPr>
          <w:sz w:val="22"/>
          <w:szCs w:val="22"/>
        </w:rPr>
        <w:t>r</w:t>
      </w:r>
      <w:r w:rsidRPr="00896FA2">
        <w:rPr>
          <w:spacing w:val="2"/>
          <w:sz w:val="22"/>
          <w:szCs w:val="22"/>
        </w:rPr>
        <w:t>r</w:t>
      </w:r>
      <w:r w:rsidRPr="00896FA2">
        <w:rPr>
          <w:sz w:val="22"/>
          <w:szCs w:val="22"/>
        </w:rPr>
        <w:t>y</w:t>
      </w:r>
      <w:r w:rsidRPr="00896FA2">
        <w:rPr>
          <w:spacing w:val="-3"/>
          <w:sz w:val="22"/>
          <w:szCs w:val="22"/>
        </w:rPr>
        <w:t xml:space="preserve"> </w:t>
      </w:r>
      <w:r w:rsidRPr="00896FA2">
        <w:rPr>
          <w:spacing w:val="1"/>
          <w:sz w:val="22"/>
          <w:szCs w:val="22"/>
        </w:rPr>
        <w:t>ou</w:t>
      </w:r>
      <w:r w:rsidRPr="00896FA2">
        <w:rPr>
          <w:sz w:val="22"/>
          <w:szCs w:val="22"/>
        </w:rPr>
        <w:t>t</w:t>
      </w:r>
      <w:r w:rsidRPr="00896FA2"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the enumeration and any </w:t>
      </w:r>
      <w:r w:rsidRPr="00896FA2">
        <w:rPr>
          <w:spacing w:val="-1"/>
          <w:sz w:val="22"/>
          <w:szCs w:val="22"/>
        </w:rPr>
        <w:t>d</w:t>
      </w:r>
      <w:r w:rsidRPr="00896FA2">
        <w:rPr>
          <w:spacing w:val="1"/>
          <w:sz w:val="22"/>
          <w:szCs w:val="22"/>
        </w:rPr>
        <w:t>u</w:t>
      </w:r>
      <w:r w:rsidRPr="00896FA2">
        <w:rPr>
          <w:sz w:val="22"/>
          <w:szCs w:val="22"/>
        </w:rPr>
        <w:t>t</w:t>
      </w:r>
      <w:r w:rsidRPr="00896FA2">
        <w:rPr>
          <w:spacing w:val="1"/>
          <w:sz w:val="22"/>
          <w:szCs w:val="22"/>
        </w:rPr>
        <w:t>i</w:t>
      </w:r>
      <w:r w:rsidRPr="00896FA2">
        <w:rPr>
          <w:spacing w:val="-1"/>
          <w:sz w:val="22"/>
          <w:szCs w:val="22"/>
        </w:rPr>
        <w:t>e</w:t>
      </w:r>
      <w:r w:rsidRPr="00896FA2">
        <w:rPr>
          <w:sz w:val="22"/>
          <w:szCs w:val="22"/>
        </w:rPr>
        <w:t xml:space="preserve">s </w:t>
      </w:r>
      <w:r>
        <w:rPr>
          <w:spacing w:val="-2"/>
          <w:sz w:val="22"/>
          <w:szCs w:val="22"/>
        </w:rPr>
        <w:t>related to the</w:t>
      </w:r>
      <w:r w:rsidRPr="00896FA2">
        <w:rPr>
          <w:spacing w:val="2"/>
          <w:sz w:val="22"/>
          <w:szCs w:val="22"/>
        </w:rPr>
        <w:t xml:space="preserve"> </w:t>
      </w:r>
      <w:r w:rsidR="000A232F">
        <w:rPr>
          <w:spacing w:val="2"/>
          <w:sz w:val="22"/>
          <w:szCs w:val="22"/>
        </w:rPr>
        <w:t>SAS</w:t>
      </w:r>
      <w:r w:rsidRPr="00896FA2">
        <w:rPr>
          <w:spacing w:val="2"/>
          <w:sz w:val="22"/>
          <w:szCs w:val="22"/>
        </w:rPr>
        <w:t>.</w:t>
      </w:r>
    </w:p>
    <w:p w14:paraId="4BC42EDF" w14:textId="00A9EF35" w:rsidR="0099737C" w:rsidRDefault="0099737C" w:rsidP="0099737C">
      <w:pPr>
        <w:pStyle w:val="ListParagraph"/>
        <w:numPr>
          <w:ilvl w:val="0"/>
          <w:numId w:val="10"/>
        </w:numPr>
        <w:spacing w:line="276" w:lineRule="auto"/>
        <w:jc w:val="both"/>
        <w:rPr>
          <w:rFonts w:eastAsia="Verdana"/>
          <w:spacing w:val="8"/>
          <w:sz w:val="22"/>
          <w:szCs w:val="22"/>
        </w:rPr>
      </w:pPr>
      <w:r w:rsidRPr="00896FA2">
        <w:rPr>
          <w:sz w:val="22"/>
          <w:szCs w:val="22"/>
        </w:rPr>
        <w:t>A</w:t>
      </w:r>
      <w:r w:rsidRPr="00896FA2">
        <w:rPr>
          <w:spacing w:val="-2"/>
          <w:sz w:val="22"/>
          <w:szCs w:val="22"/>
        </w:rPr>
        <w:t>v</w:t>
      </w:r>
      <w:r w:rsidRPr="00896FA2">
        <w:rPr>
          <w:spacing w:val="-1"/>
          <w:sz w:val="22"/>
          <w:szCs w:val="22"/>
        </w:rPr>
        <w:t>a</w:t>
      </w:r>
      <w:r w:rsidRPr="00896FA2">
        <w:rPr>
          <w:sz w:val="22"/>
          <w:szCs w:val="22"/>
        </w:rPr>
        <w:t>i</w:t>
      </w:r>
      <w:r w:rsidRPr="00896FA2">
        <w:rPr>
          <w:spacing w:val="1"/>
          <w:sz w:val="22"/>
          <w:szCs w:val="22"/>
        </w:rPr>
        <w:t>l</w:t>
      </w:r>
      <w:r w:rsidRPr="00896FA2">
        <w:rPr>
          <w:spacing w:val="-1"/>
          <w:sz w:val="22"/>
          <w:szCs w:val="22"/>
        </w:rPr>
        <w:t>a</w:t>
      </w:r>
      <w:r w:rsidRPr="00896FA2">
        <w:rPr>
          <w:spacing w:val="1"/>
          <w:sz w:val="22"/>
          <w:szCs w:val="22"/>
        </w:rPr>
        <w:t>b</w:t>
      </w:r>
      <w:r w:rsidRPr="00896FA2">
        <w:rPr>
          <w:sz w:val="22"/>
          <w:szCs w:val="22"/>
        </w:rPr>
        <w:t>le to</w:t>
      </w:r>
      <w:r w:rsidRPr="00896FA2">
        <w:rPr>
          <w:spacing w:val="1"/>
          <w:sz w:val="22"/>
          <w:szCs w:val="22"/>
        </w:rPr>
        <w:t xml:space="preserve"> </w:t>
      </w:r>
      <w:r w:rsidRPr="00896FA2">
        <w:rPr>
          <w:spacing w:val="-3"/>
          <w:sz w:val="22"/>
          <w:szCs w:val="22"/>
        </w:rPr>
        <w:t>w</w:t>
      </w:r>
      <w:r w:rsidRPr="00896FA2">
        <w:rPr>
          <w:spacing w:val="1"/>
          <w:sz w:val="22"/>
          <w:szCs w:val="22"/>
        </w:rPr>
        <w:t>o</w:t>
      </w:r>
      <w:r w:rsidRPr="00896FA2">
        <w:rPr>
          <w:sz w:val="22"/>
          <w:szCs w:val="22"/>
        </w:rPr>
        <w:t>rk</w:t>
      </w:r>
      <w:r w:rsidRPr="00896FA2">
        <w:rPr>
          <w:spacing w:val="-1"/>
          <w:sz w:val="22"/>
          <w:szCs w:val="22"/>
        </w:rPr>
        <w:t xml:space="preserve"> </w:t>
      </w:r>
      <w:r w:rsidRPr="00896FA2">
        <w:rPr>
          <w:spacing w:val="-2"/>
          <w:sz w:val="22"/>
          <w:szCs w:val="22"/>
        </w:rPr>
        <w:t>f</w:t>
      </w:r>
      <w:r w:rsidRPr="00896FA2">
        <w:rPr>
          <w:spacing w:val="1"/>
          <w:sz w:val="22"/>
          <w:szCs w:val="22"/>
        </w:rPr>
        <w:t>u</w:t>
      </w:r>
      <w:r w:rsidRPr="00896FA2">
        <w:rPr>
          <w:sz w:val="22"/>
          <w:szCs w:val="22"/>
        </w:rPr>
        <w:t>l</w:t>
      </w:r>
      <w:r w:rsidRPr="00896FA2">
        <w:rPr>
          <w:spacing w:val="2"/>
          <w:sz w:val="22"/>
          <w:szCs w:val="22"/>
        </w:rPr>
        <w:t>l</w:t>
      </w:r>
      <w:r w:rsidRPr="00896FA2">
        <w:rPr>
          <w:sz w:val="22"/>
          <w:szCs w:val="22"/>
        </w:rPr>
        <w:t>-t</w:t>
      </w:r>
      <w:r w:rsidRPr="00896FA2">
        <w:rPr>
          <w:spacing w:val="1"/>
          <w:sz w:val="22"/>
          <w:szCs w:val="22"/>
        </w:rPr>
        <w:t>i</w:t>
      </w:r>
      <w:r w:rsidRPr="00896FA2">
        <w:rPr>
          <w:spacing w:val="-1"/>
          <w:sz w:val="22"/>
          <w:szCs w:val="22"/>
        </w:rPr>
        <w:t>m</w:t>
      </w:r>
      <w:r w:rsidRPr="00896FA2">
        <w:rPr>
          <w:sz w:val="22"/>
          <w:szCs w:val="22"/>
        </w:rPr>
        <w:t>e 6</w:t>
      </w:r>
      <w:r w:rsidRPr="00896FA2">
        <w:rPr>
          <w:spacing w:val="1"/>
          <w:sz w:val="22"/>
          <w:szCs w:val="22"/>
        </w:rPr>
        <w:t xml:space="preserve"> </w:t>
      </w:r>
      <w:r w:rsidRPr="00896FA2">
        <w:rPr>
          <w:spacing w:val="-1"/>
          <w:sz w:val="22"/>
          <w:szCs w:val="22"/>
        </w:rPr>
        <w:t>d</w:t>
      </w:r>
      <w:r w:rsidRPr="00896FA2">
        <w:rPr>
          <w:spacing w:val="1"/>
          <w:sz w:val="22"/>
          <w:szCs w:val="22"/>
        </w:rPr>
        <w:t>a</w:t>
      </w:r>
      <w:r w:rsidRPr="00896FA2">
        <w:rPr>
          <w:spacing w:val="-4"/>
          <w:sz w:val="22"/>
          <w:szCs w:val="22"/>
        </w:rPr>
        <w:t>y</w:t>
      </w:r>
      <w:r w:rsidRPr="00896FA2"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for </w:t>
      </w:r>
      <w:r w:rsidR="000A232F">
        <w:rPr>
          <w:spacing w:val="1"/>
          <w:sz w:val="22"/>
          <w:szCs w:val="22"/>
        </w:rPr>
        <w:t>3</w:t>
      </w:r>
      <w:r w:rsidR="00F9370C">
        <w:rPr>
          <w:spacing w:val="1"/>
          <w:sz w:val="22"/>
          <w:szCs w:val="22"/>
        </w:rPr>
        <w:t>.5</w:t>
      </w:r>
      <w:r w:rsidR="000A232F">
        <w:rPr>
          <w:spacing w:val="1"/>
          <w:sz w:val="22"/>
          <w:szCs w:val="22"/>
        </w:rPr>
        <w:t xml:space="preserve"> months</w:t>
      </w:r>
      <w:r>
        <w:rPr>
          <w:spacing w:val="-1"/>
          <w:sz w:val="22"/>
          <w:szCs w:val="22"/>
        </w:rPr>
        <w:t xml:space="preserve"> </w:t>
      </w:r>
      <w:r w:rsidRPr="00896FA2">
        <w:rPr>
          <w:spacing w:val="1"/>
          <w:sz w:val="22"/>
          <w:szCs w:val="22"/>
        </w:rPr>
        <w:t>du</w:t>
      </w:r>
      <w:r w:rsidRPr="00896FA2">
        <w:rPr>
          <w:sz w:val="22"/>
          <w:szCs w:val="22"/>
        </w:rPr>
        <w:t>ri</w:t>
      </w:r>
      <w:r w:rsidRPr="00896FA2">
        <w:rPr>
          <w:spacing w:val="1"/>
          <w:sz w:val="22"/>
          <w:szCs w:val="22"/>
        </w:rPr>
        <w:t>n</w:t>
      </w:r>
      <w:r w:rsidRPr="00896FA2">
        <w:rPr>
          <w:sz w:val="22"/>
          <w:szCs w:val="22"/>
        </w:rPr>
        <w:t>g</w:t>
      </w:r>
      <w:r w:rsidRPr="00896FA2">
        <w:rPr>
          <w:spacing w:val="-1"/>
          <w:sz w:val="22"/>
          <w:szCs w:val="22"/>
        </w:rPr>
        <w:t xml:space="preserve"> </w:t>
      </w:r>
      <w:r w:rsidRPr="00896FA2">
        <w:rPr>
          <w:sz w:val="22"/>
          <w:szCs w:val="22"/>
        </w:rPr>
        <w:t>s</w:t>
      </w:r>
      <w:r w:rsidRPr="00896FA2">
        <w:rPr>
          <w:spacing w:val="1"/>
          <w:sz w:val="22"/>
          <w:szCs w:val="22"/>
        </w:rPr>
        <w:t>u</w:t>
      </w:r>
      <w:r w:rsidRPr="00896FA2"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veys. </w:t>
      </w:r>
    </w:p>
    <w:p w14:paraId="4046FFCC" w14:textId="77777777" w:rsidR="0099737C" w:rsidRPr="00E26FFC" w:rsidRDefault="0099737C" w:rsidP="0099737C">
      <w:pPr>
        <w:rPr>
          <w:rFonts w:eastAsia="Verdana"/>
        </w:rPr>
      </w:pPr>
    </w:p>
    <w:p w14:paraId="47293CB8" w14:textId="4E0D86F4" w:rsidR="006249C8" w:rsidRDefault="006D3679">
      <w:pPr>
        <w:spacing w:before="12" w:line="200" w:lineRule="exact"/>
        <w:rPr>
          <w:sz w:val="22"/>
          <w:szCs w:val="22"/>
        </w:rPr>
      </w:pPr>
      <w:r>
        <w:rPr>
          <w:sz w:val="22"/>
          <w:szCs w:val="22"/>
        </w:rPr>
        <w:t xml:space="preserve">Job Competencies / Selection Criteria </w:t>
      </w:r>
    </w:p>
    <w:p w14:paraId="2D9BD37F" w14:textId="77777777" w:rsidR="006D3679" w:rsidRPr="00BB6C20" w:rsidRDefault="006D3679">
      <w:pPr>
        <w:spacing w:before="12" w:line="200" w:lineRule="exact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6"/>
        <w:gridCol w:w="2988"/>
        <w:gridCol w:w="2986"/>
      </w:tblGrid>
      <w:tr w:rsidR="006D3679" w14:paraId="1BEBF9EE" w14:textId="77777777" w:rsidTr="006D3679">
        <w:tc>
          <w:tcPr>
            <w:tcW w:w="3038" w:type="dxa"/>
          </w:tcPr>
          <w:p w14:paraId="38ED838E" w14:textId="540B22EC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Merit Factors</w:t>
            </w:r>
          </w:p>
        </w:tc>
        <w:tc>
          <w:tcPr>
            <w:tcW w:w="3039" w:type="dxa"/>
          </w:tcPr>
          <w:p w14:paraId="0ADCA22D" w14:textId="7E33E24A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Job Competency</w:t>
            </w:r>
          </w:p>
        </w:tc>
        <w:tc>
          <w:tcPr>
            <w:tcW w:w="3039" w:type="dxa"/>
          </w:tcPr>
          <w:p w14:paraId="4D4645AE" w14:textId="577EE135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Descriptor </w:t>
            </w:r>
          </w:p>
        </w:tc>
      </w:tr>
      <w:tr w:rsidR="006D3679" w14:paraId="72C7AD03" w14:textId="77777777" w:rsidTr="006D3679">
        <w:tc>
          <w:tcPr>
            <w:tcW w:w="3038" w:type="dxa"/>
          </w:tcPr>
          <w:p w14:paraId="46DFF182" w14:textId="700CB20F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Skills and Abilities</w:t>
            </w:r>
          </w:p>
        </w:tc>
        <w:tc>
          <w:tcPr>
            <w:tcW w:w="3039" w:type="dxa"/>
          </w:tcPr>
          <w:p w14:paraId="1840DE19" w14:textId="31E62072" w:rsidR="006D3679" w:rsidRPr="006D3679" w:rsidRDefault="006D3679" w:rsidP="006D3679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Communication Skills </w:t>
            </w:r>
          </w:p>
        </w:tc>
        <w:tc>
          <w:tcPr>
            <w:tcW w:w="3039" w:type="dxa"/>
          </w:tcPr>
          <w:p w14:paraId="3921BE59" w14:textId="77777777" w:rsidR="006D3679" w:rsidRDefault="006D3679" w:rsidP="006D3679">
            <w:pPr>
              <w:pStyle w:val="ListParagraph"/>
              <w:numPr>
                <w:ilvl w:val="0"/>
                <w:numId w:val="12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Must be able to conduct interviews in both Samoan and English.</w:t>
            </w:r>
          </w:p>
          <w:p w14:paraId="19EEB51F" w14:textId="77777777" w:rsidR="006D3679" w:rsidRDefault="006D3679" w:rsidP="006D3679">
            <w:pPr>
              <w:pStyle w:val="ListParagraph"/>
              <w:numPr>
                <w:ilvl w:val="0"/>
                <w:numId w:val="12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Must be able to write clearly in both English and Samoan. </w:t>
            </w:r>
          </w:p>
          <w:p w14:paraId="35572980" w14:textId="51AE01AF" w:rsidR="006D3679" w:rsidRDefault="006D3679" w:rsidP="006D3679">
            <w:pPr>
              <w:pStyle w:val="ListParagraph"/>
              <w:numPr>
                <w:ilvl w:val="0"/>
                <w:numId w:val="12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Ability to communicate, convey, record</w:t>
            </w:r>
            <w:r w:rsidR="000A232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and transcribe survey messages clearly to make sure everyone is on the same page and to answer any questions from the respondents. </w:t>
            </w:r>
          </w:p>
          <w:p w14:paraId="0B951EB5" w14:textId="3B63D0E1" w:rsidR="006D3679" w:rsidRPr="006D3679" w:rsidRDefault="006D3679" w:rsidP="006D3679">
            <w:pPr>
              <w:pStyle w:val="ListParagraph"/>
              <w:numPr>
                <w:ilvl w:val="0"/>
                <w:numId w:val="12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Always ready to answer any questions or queries from supervisors or team leaders. </w:t>
            </w:r>
          </w:p>
        </w:tc>
      </w:tr>
      <w:tr w:rsidR="006D3679" w14:paraId="33A96D7B" w14:textId="77777777" w:rsidTr="006D3679">
        <w:tc>
          <w:tcPr>
            <w:tcW w:w="3038" w:type="dxa"/>
          </w:tcPr>
          <w:p w14:paraId="7145532F" w14:textId="6BDFE578" w:rsidR="006D3679" w:rsidRDefault="006D3679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0B951F19" w14:textId="718D942C" w:rsidR="006D3679" w:rsidRPr="006D3679" w:rsidRDefault="006D3679" w:rsidP="006D3679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Computing Skills</w:t>
            </w:r>
          </w:p>
        </w:tc>
        <w:tc>
          <w:tcPr>
            <w:tcW w:w="3039" w:type="dxa"/>
          </w:tcPr>
          <w:p w14:paraId="72290B14" w14:textId="1F2966DE" w:rsidR="006D3679" w:rsidRDefault="006D3679" w:rsidP="006D3679">
            <w:pPr>
              <w:pStyle w:val="ListParagraph"/>
              <w:numPr>
                <w:ilvl w:val="0"/>
                <w:numId w:val="13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 able to use and access computer applications on </w:t>
            </w:r>
            <w:r w:rsidR="000A232F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computer or tablet.</w:t>
            </w:r>
          </w:p>
          <w:p w14:paraId="5D8EA2DE" w14:textId="77777777" w:rsidR="006D3679" w:rsidRDefault="006D3679" w:rsidP="006D3679">
            <w:pPr>
              <w:pStyle w:val="ListParagraph"/>
              <w:numPr>
                <w:ilvl w:val="0"/>
                <w:numId w:val="13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Must be computer proficient.</w:t>
            </w:r>
          </w:p>
          <w:p w14:paraId="72D6C0A5" w14:textId="55F2BDB8" w:rsidR="006D3679" w:rsidRPr="006D3679" w:rsidRDefault="006D3679" w:rsidP="006D3679">
            <w:pPr>
              <w:pStyle w:val="ListParagraph"/>
              <w:numPr>
                <w:ilvl w:val="0"/>
                <w:numId w:val="13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Must be able to enter data using any device.</w:t>
            </w:r>
          </w:p>
        </w:tc>
      </w:tr>
      <w:tr w:rsidR="006D3679" w14:paraId="73605CF3" w14:textId="77777777" w:rsidTr="006D3679">
        <w:tc>
          <w:tcPr>
            <w:tcW w:w="3038" w:type="dxa"/>
          </w:tcPr>
          <w:p w14:paraId="05D9E520" w14:textId="440B00BB" w:rsidR="006D3679" w:rsidRDefault="006D3679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13379D26" w14:textId="2BC0A16F" w:rsidR="006D3679" w:rsidRPr="006D3679" w:rsidRDefault="006D3679" w:rsidP="006D3679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Problem </w:t>
            </w:r>
            <w:r w:rsidR="000A232F">
              <w:rPr>
                <w:sz w:val="22"/>
                <w:szCs w:val="22"/>
              </w:rPr>
              <w:t>skills</w:t>
            </w:r>
          </w:p>
        </w:tc>
        <w:tc>
          <w:tcPr>
            <w:tcW w:w="3039" w:type="dxa"/>
          </w:tcPr>
          <w:p w14:paraId="579467D6" w14:textId="20BCB05D" w:rsidR="006D3679" w:rsidRPr="006D3679" w:rsidRDefault="006D3679" w:rsidP="006D3679">
            <w:pPr>
              <w:pStyle w:val="ListParagraph"/>
              <w:numPr>
                <w:ilvl w:val="0"/>
                <w:numId w:val="14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Able to solve issues/ challenges that may be encountered while collecting data.</w:t>
            </w:r>
          </w:p>
        </w:tc>
      </w:tr>
      <w:tr w:rsidR="006D3679" w14:paraId="7D713AF0" w14:textId="77777777" w:rsidTr="006D3679">
        <w:tc>
          <w:tcPr>
            <w:tcW w:w="3038" w:type="dxa"/>
          </w:tcPr>
          <w:p w14:paraId="3DFAA013" w14:textId="77777777" w:rsidR="006D3679" w:rsidRDefault="006D3679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52DBCE05" w14:textId="25A6DD94" w:rsidR="006D3679" w:rsidRPr="006D3679" w:rsidRDefault="006D3679" w:rsidP="006D3679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Organization </w:t>
            </w:r>
          </w:p>
        </w:tc>
        <w:tc>
          <w:tcPr>
            <w:tcW w:w="3039" w:type="dxa"/>
          </w:tcPr>
          <w:p w14:paraId="51EFC897" w14:textId="77777777" w:rsidR="006D3679" w:rsidRDefault="006D3679" w:rsidP="006D3679">
            <w:pPr>
              <w:pStyle w:val="ListParagraph"/>
              <w:numPr>
                <w:ilvl w:val="0"/>
                <w:numId w:val="14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Needs to be organized to ensure duties are completed on time.</w:t>
            </w:r>
          </w:p>
          <w:p w14:paraId="557B7CD8" w14:textId="3864939F" w:rsidR="006D3679" w:rsidRPr="006D3679" w:rsidRDefault="006D3679" w:rsidP="006D3679">
            <w:pPr>
              <w:pStyle w:val="ListParagraph"/>
              <w:numPr>
                <w:ilvl w:val="0"/>
                <w:numId w:val="14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Should be able to prioritize tasks and keep track of the addresses visited and the information already collected.</w:t>
            </w:r>
          </w:p>
        </w:tc>
      </w:tr>
      <w:tr w:rsidR="006D3679" w14:paraId="0F2ED3C7" w14:textId="77777777" w:rsidTr="006D3679">
        <w:tc>
          <w:tcPr>
            <w:tcW w:w="3038" w:type="dxa"/>
          </w:tcPr>
          <w:p w14:paraId="6768FCD4" w14:textId="6EF2C889" w:rsidR="006D3679" w:rsidRDefault="006D3679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41B844EE" w14:textId="586BD250" w:rsidR="006D3679" w:rsidRPr="006D3679" w:rsidRDefault="006D3679" w:rsidP="006D3679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Attention to detail</w:t>
            </w:r>
          </w:p>
        </w:tc>
        <w:tc>
          <w:tcPr>
            <w:tcW w:w="3039" w:type="dxa"/>
          </w:tcPr>
          <w:p w14:paraId="55393839" w14:textId="5F4D919A" w:rsidR="006D3679" w:rsidRPr="006D3679" w:rsidRDefault="000A232F" w:rsidP="006D3679">
            <w:pPr>
              <w:pStyle w:val="ListParagraph"/>
              <w:numPr>
                <w:ilvl w:val="0"/>
                <w:numId w:val="15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able</w:t>
            </w:r>
            <w:r w:rsidR="006D3679">
              <w:rPr>
                <w:sz w:val="22"/>
                <w:szCs w:val="22"/>
              </w:rPr>
              <w:t xml:space="preserve"> to notice small changes in the information collected to ensure you’re getting the most accurate information possible. </w:t>
            </w:r>
          </w:p>
        </w:tc>
      </w:tr>
      <w:tr w:rsidR="006D3679" w14:paraId="1BF03F0E" w14:textId="77777777" w:rsidTr="006D3679">
        <w:tc>
          <w:tcPr>
            <w:tcW w:w="3038" w:type="dxa"/>
          </w:tcPr>
          <w:p w14:paraId="519D5D62" w14:textId="77777777" w:rsidR="006D3679" w:rsidRDefault="006D3679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1D14579D" w14:textId="6FE4D8BC" w:rsidR="006D3679" w:rsidRPr="006D3679" w:rsidRDefault="006D3679" w:rsidP="006D3679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Independence </w:t>
            </w:r>
          </w:p>
        </w:tc>
        <w:tc>
          <w:tcPr>
            <w:tcW w:w="3039" w:type="dxa"/>
          </w:tcPr>
          <w:p w14:paraId="3071E1CD" w14:textId="0DA65073" w:rsidR="006D3679" w:rsidRPr="006D3679" w:rsidRDefault="006D3679" w:rsidP="006D3679">
            <w:pPr>
              <w:pStyle w:val="ListParagraph"/>
              <w:numPr>
                <w:ilvl w:val="0"/>
                <w:numId w:val="15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Ability to work efficiently with minimal or without supervision.</w:t>
            </w:r>
          </w:p>
        </w:tc>
      </w:tr>
      <w:tr w:rsidR="006D3679" w14:paraId="166984C0" w14:textId="77777777" w:rsidTr="006D3679">
        <w:tc>
          <w:tcPr>
            <w:tcW w:w="3038" w:type="dxa"/>
          </w:tcPr>
          <w:p w14:paraId="1317B004" w14:textId="25C33089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 Attributes</w:t>
            </w:r>
          </w:p>
        </w:tc>
        <w:tc>
          <w:tcPr>
            <w:tcW w:w="3039" w:type="dxa"/>
          </w:tcPr>
          <w:p w14:paraId="0EC84B52" w14:textId="37656768" w:rsidR="006D3679" w:rsidRPr="006D3679" w:rsidRDefault="006D3679" w:rsidP="006D3679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Commitment </w:t>
            </w:r>
          </w:p>
        </w:tc>
        <w:tc>
          <w:tcPr>
            <w:tcW w:w="3039" w:type="dxa"/>
          </w:tcPr>
          <w:p w14:paraId="3AF7E5B1" w14:textId="6CD71A28" w:rsidR="006D3679" w:rsidRDefault="006D3679" w:rsidP="006D3679">
            <w:pPr>
              <w:pStyle w:val="ListParagraph"/>
              <w:numPr>
                <w:ilvl w:val="0"/>
                <w:numId w:val="15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Shows ability to work in </w:t>
            </w:r>
            <w:r w:rsidR="000A232F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 xml:space="preserve">team and </w:t>
            </w:r>
            <w:r w:rsidR="000A232F">
              <w:rPr>
                <w:sz w:val="22"/>
                <w:szCs w:val="22"/>
              </w:rPr>
              <w:t>share</w:t>
            </w:r>
            <w:r>
              <w:rPr>
                <w:sz w:val="22"/>
                <w:szCs w:val="22"/>
              </w:rPr>
              <w:t xml:space="preserve"> knowledge and accepts responsibilities.</w:t>
            </w:r>
          </w:p>
          <w:p w14:paraId="37E1E03F" w14:textId="0A1B20FC" w:rsidR="006D3679" w:rsidRDefault="006D3679" w:rsidP="006D3679">
            <w:pPr>
              <w:pStyle w:val="ListParagraph"/>
              <w:numPr>
                <w:ilvl w:val="0"/>
                <w:numId w:val="15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Must be </w:t>
            </w:r>
            <w:r w:rsidR="000A232F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self-motivated and highly organized individual.</w:t>
            </w:r>
          </w:p>
          <w:p w14:paraId="02D5D2EB" w14:textId="0CB00D7C" w:rsidR="006D3679" w:rsidRDefault="006D3679" w:rsidP="006D3679">
            <w:pPr>
              <w:pStyle w:val="ListParagraph"/>
              <w:numPr>
                <w:ilvl w:val="0"/>
                <w:numId w:val="15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Must be willing and able to work </w:t>
            </w:r>
            <w:r w:rsidR="000A232F">
              <w:rPr>
                <w:sz w:val="22"/>
                <w:szCs w:val="22"/>
              </w:rPr>
              <w:t>full-time</w:t>
            </w:r>
            <w:r>
              <w:rPr>
                <w:sz w:val="22"/>
                <w:szCs w:val="22"/>
              </w:rPr>
              <w:t xml:space="preserve"> for the whole duration of the fieldwork and also stay overnight in the field for almost a year. </w:t>
            </w:r>
          </w:p>
          <w:p w14:paraId="34FE2F4E" w14:textId="26EA3670" w:rsidR="006D3679" w:rsidRPr="006D3679" w:rsidRDefault="00D2685D" w:rsidP="006D3679">
            <w:pPr>
              <w:pStyle w:val="ListParagraph"/>
              <w:numPr>
                <w:ilvl w:val="0"/>
                <w:numId w:val="15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Must be willing to w</w:t>
            </w:r>
            <w:r w:rsidR="006D3679">
              <w:rPr>
                <w:sz w:val="22"/>
                <w:szCs w:val="22"/>
              </w:rPr>
              <w:t xml:space="preserve">ork overtime if needed. </w:t>
            </w:r>
          </w:p>
        </w:tc>
      </w:tr>
      <w:tr w:rsidR="006D3679" w14:paraId="7DA4C02A" w14:textId="77777777" w:rsidTr="006D3679">
        <w:tc>
          <w:tcPr>
            <w:tcW w:w="3038" w:type="dxa"/>
          </w:tcPr>
          <w:p w14:paraId="6E187924" w14:textId="60092689" w:rsidR="006D3679" w:rsidRDefault="006D3679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3BEC502A" w14:textId="1170B240" w:rsidR="006D3679" w:rsidRPr="00E54336" w:rsidRDefault="006D3679" w:rsidP="00E54336">
            <w:pPr>
              <w:pStyle w:val="ListParagraph"/>
              <w:numPr>
                <w:ilvl w:val="0"/>
                <w:numId w:val="11"/>
              </w:numPr>
              <w:spacing w:line="200" w:lineRule="exact"/>
              <w:rPr>
                <w:sz w:val="22"/>
                <w:szCs w:val="22"/>
              </w:rPr>
            </w:pPr>
            <w:r w:rsidRPr="00E54336">
              <w:rPr>
                <w:sz w:val="22"/>
                <w:szCs w:val="22"/>
              </w:rPr>
              <w:t xml:space="preserve">Integrity </w:t>
            </w:r>
          </w:p>
        </w:tc>
        <w:tc>
          <w:tcPr>
            <w:tcW w:w="3039" w:type="dxa"/>
          </w:tcPr>
          <w:p w14:paraId="40D4E6A4" w14:textId="77777777" w:rsidR="006D3679" w:rsidRDefault="006D3679" w:rsidP="00E54336">
            <w:pPr>
              <w:pStyle w:val="ListParagraph"/>
              <w:numPr>
                <w:ilvl w:val="0"/>
                <w:numId w:val="16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Work and act in a professional manner in carrying out duties and responsibilities at all times. </w:t>
            </w:r>
          </w:p>
          <w:p w14:paraId="5ACDA9F7" w14:textId="4FE02D81" w:rsidR="006D3679" w:rsidRDefault="006D3679" w:rsidP="00E54336">
            <w:pPr>
              <w:pStyle w:val="ListParagraph"/>
              <w:numPr>
                <w:ilvl w:val="0"/>
                <w:numId w:val="16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Adhere to PSC values of honesty, impartiality, service, respect, transparency, accountability, efficiency</w:t>
            </w:r>
            <w:r w:rsidR="000A232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and effectiveness at all times.</w:t>
            </w:r>
          </w:p>
          <w:p w14:paraId="73CC3F49" w14:textId="339AF676" w:rsidR="006D3679" w:rsidRPr="00E54336" w:rsidRDefault="006D3679" w:rsidP="00E54336">
            <w:pPr>
              <w:pStyle w:val="ListParagraph"/>
              <w:numPr>
                <w:ilvl w:val="0"/>
                <w:numId w:val="16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Must be a trustworthy individual. </w:t>
            </w:r>
          </w:p>
        </w:tc>
      </w:tr>
      <w:tr w:rsidR="006D3679" w14:paraId="3AE018DE" w14:textId="77777777" w:rsidTr="006D3679">
        <w:tc>
          <w:tcPr>
            <w:tcW w:w="3038" w:type="dxa"/>
          </w:tcPr>
          <w:p w14:paraId="63980EB8" w14:textId="6B7D3E7D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Experience &amp; Past Work Performance</w:t>
            </w:r>
          </w:p>
        </w:tc>
        <w:tc>
          <w:tcPr>
            <w:tcW w:w="3039" w:type="dxa"/>
          </w:tcPr>
          <w:p w14:paraId="5B799BA2" w14:textId="64701D68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Experience in conducting research or surveys with the public in Samoan and English</w:t>
            </w:r>
          </w:p>
        </w:tc>
        <w:tc>
          <w:tcPr>
            <w:tcW w:w="3039" w:type="dxa"/>
          </w:tcPr>
          <w:p w14:paraId="6DCA03D8" w14:textId="77777777" w:rsidR="006D3679" w:rsidRDefault="006D3679" w:rsidP="00E54336">
            <w:pPr>
              <w:pStyle w:val="ListParagraph"/>
              <w:numPr>
                <w:ilvl w:val="0"/>
                <w:numId w:val="17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Have good knowledge of any application using computer or tablet. </w:t>
            </w:r>
          </w:p>
          <w:p w14:paraId="63547A2E" w14:textId="6AA0D3D6" w:rsidR="006D3679" w:rsidRPr="00E54336" w:rsidRDefault="006D3679" w:rsidP="00E54336">
            <w:pPr>
              <w:pStyle w:val="ListParagraph"/>
              <w:numPr>
                <w:ilvl w:val="0"/>
                <w:numId w:val="17"/>
              </w:num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Past experience in survey enumeration or similar experience. </w:t>
            </w:r>
          </w:p>
        </w:tc>
      </w:tr>
      <w:tr w:rsidR="006D3679" w14:paraId="3AB90670" w14:textId="77777777" w:rsidTr="006D3679">
        <w:tc>
          <w:tcPr>
            <w:tcW w:w="3038" w:type="dxa"/>
          </w:tcPr>
          <w:p w14:paraId="47C7EEC5" w14:textId="20819D60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Qualification (s)</w:t>
            </w:r>
          </w:p>
        </w:tc>
        <w:tc>
          <w:tcPr>
            <w:tcW w:w="3039" w:type="dxa"/>
          </w:tcPr>
          <w:p w14:paraId="5C1FD627" w14:textId="47CBD2FB" w:rsidR="006D3679" w:rsidRDefault="006D3679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Completion of Secondary </w:t>
            </w:r>
            <w:r w:rsidR="00D2685D">
              <w:rPr>
                <w:sz w:val="22"/>
                <w:szCs w:val="22"/>
              </w:rPr>
              <w:t>education</w:t>
            </w:r>
            <w:r>
              <w:rPr>
                <w:sz w:val="22"/>
                <w:szCs w:val="22"/>
              </w:rPr>
              <w:t xml:space="preserve"> is required with a Grade </w:t>
            </w:r>
            <w:r w:rsidR="000A232F">
              <w:rPr>
                <w:sz w:val="22"/>
                <w:szCs w:val="22"/>
              </w:rPr>
              <w:t>4</w:t>
            </w:r>
            <w:r w:rsidR="00D268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 better in PSSC English and Samoan</w:t>
            </w:r>
          </w:p>
        </w:tc>
        <w:tc>
          <w:tcPr>
            <w:tcW w:w="3039" w:type="dxa"/>
          </w:tcPr>
          <w:p w14:paraId="772409F8" w14:textId="77777777" w:rsidR="000A232F" w:rsidRDefault="000A232F">
            <w:pPr>
              <w:spacing w:line="200" w:lineRule="exact"/>
              <w:rPr>
                <w:color w:val="000000" w:themeColor="text1"/>
                <w:sz w:val="24"/>
                <w:szCs w:val="24"/>
              </w:rPr>
            </w:pPr>
          </w:p>
          <w:p w14:paraId="4C678729" w14:textId="08ADBE35" w:rsidR="006D3679" w:rsidRDefault="000A232F">
            <w:pPr>
              <w:spacing w:line="200" w:lineRule="exact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English and Samoan or related </w:t>
            </w:r>
            <w:r w:rsidR="00A0290C">
              <w:rPr>
                <w:color w:val="000000" w:themeColor="text1"/>
                <w:sz w:val="24"/>
                <w:szCs w:val="24"/>
              </w:rPr>
              <w:t>fields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63CE5CA" w14:textId="77777777" w:rsidR="006249C8" w:rsidRPr="00BB6C20" w:rsidRDefault="006249C8">
      <w:pPr>
        <w:spacing w:line="200" w:lineRule="exact"/>
        <w:rPr>
          <w:sz w:val="22"/>
          <w:szCs w:val="22"/>
        </w:rPr>
      </w:pPr>
    </w:p>
    <w:sectPr w:rsidR="006249C8" w:rsidRPr="00BB6C20">
      <w:pgSz w:w="11920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553CF" w14:textId="77777777" w:rsidR="00233FB2" w:rsidRDefault="00233FB2" w:rsidP="002E1B4F">
      <w:r>
        <w:separator/>
      </w:r>
    </w:p>
  </w:endnote>
  <w:endnote w:type="continuationSeparator" w:id="0">
    <w:p w14:paraId="17962512" w14:textId="77777777" w:rsidR="00233FB2" w:rsidRDefault="00233FB2" w:rsidP="002E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586A6" w14:textId="77777777" w:rsidR="00233FB2" w:rsidRDefault="00233FB2" w:rsidP="002E1B4F">
      <w:r>
        <w:separator/>
      </w:r>
    </w:p>
  </w:footnote>
  <w:footnote w:type="continuationSeparator" w:id="0">
    <w:p w14:paraId="64FA8BC3" w14:textId="77777777" w:rsidR="00233FB2" w:rsidRDefault="00233FB2" w:rsidP="002E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4DFD"/>
    <w:multiLevelType w:val="hybridMultilevel"/>
    <w:tmpl w:val="1B1E9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76305"/>
    <w:multiLevelType w:val="hybridMultilevel"/>
    <w:tmpl w:val="6110FD20"/>
    <w:lvl w:ilvl="0" w:tplc="2BFAA460">
      <w:numFmt w:val="bullet"/>
      <w:lvlText w:val="•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32603BD7"/>
    <w:multiLevelType w:val="hybridMultilevel"/>
    <w:tmpl w:val="0FB28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57FE6"/>
    <w:multiLevelType w:val="hybridMultilevel"/>
    <w:tmpl w:val="F740EA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17736"/>
    <w:multiLevelType w:val="multilevel"/>
    <w:tmpl w:val="6512BE6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70617C3"/>
    <w:multiLevelType w:val="hybridMultilevel"/>
    <w:tmpl w:val="8C3C846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F5A84"/>
    <w:multiLevelType w:val="hybridMultilevel"/>
    <w:tmpl w:val="9078B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79D4"/>
    <w:multiLevelType w:val="hybridMultilevel"/>
    <w:tmpl w:val="15DA9994"/>
    <w:lvl w:ilvl="0" w:tplc="1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8" w15:restartNumberingAfterBreak="0">
    <w:nsid w:val="3C247502"/>
    <w:multiLevelType w:val="hybridMultilevel"/>
    <w:tmpl w:val="2DC2D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A445F"/>
    <w:multiLevelType w:val="hybridMultilevel"/>
    <w:tmpl w:val="F372E198"/>
    <w:lvl w:ilvl="0" w:tplc="2000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 w15:restartNumberingAfterBreak="0">
    <w:nsid w:val="4D6271E6"/>
    <w:multiLevelType w:val="hybridMultilevel"/>
    <w:tmpl w:val="9C2E0718"/>
    <w:lvl w:ilvl="0" w:tplc="200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54C70D94"/>
    <w:multiLevelType w:val="hybridMultilevel"/>
    <w:tmpl w:val="1230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051C3"/>
    <w:multiLevelType w:val="hybridMultilevel"/>
    <w:tmpl w:val="56E4E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9740C"/>
    <w:multiLevelType w:val="hybridMultilevel"/>
    <w:tmpl w:val="5EF6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10DD6"/>
    <w:multiLevelType w:val="hybridMultilevel"/>
    <w:tmpl w:val="F8102DCE"/>
    <w:lvl w:ilvl="0" w:tplc="1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AC54C5D"/>
    <w:multiLevelType w:val="hybridMultilevel"/>
    <w:tmpl w:val="D9CAAC30"/>
    <w:lvl w:ilvl="0" w:tplc="200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6" w15:restartNumberingAfterBreak="0">
    <w:nsid w:val="767F338F"/>
    <w:multiLevelType w:val="hybridMultilevel"/>
    <w:tmpl w:val="F1E2EF66"/>
    <w:lvl w:ilvl="0" w:tplc="628E70E2">
      <w:start w:val="7"/>
      <w:numFmt w:val="bullet"/>
      <w:lvlText w:val="•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16"/>
  </w:num>
  <w:num w:numId="6">
    <w:abstractNumId w:val="15"/>
  </w:num>
  <w:num w:numId="7">
    <w:abstractNumId w:val="1"/>
  </w:num>
  <w:num w:numId="8">
    <w:abstractNumId w:val="10"/>
  </w:num>
  <w:num w:numId="9">
    <w:abstractNumId w:val="9"/>
  </w:num>
  <w:num w:numId="10">
    <w:abstractNumId w:val="14"/>
  </w:num>
  <w:num w:numId="11">
    <w:abstractNumId w:val="12"/>
  </w:num>
  <w:num w:numId="12">
    <w:abstractNumId w:val="2"/>
  </w:num>
  <w:num w:numId="13">
    <w:abstractNumId w:val="13"/>
  </w:num>
  <w:num w:numId="14">
    <w:abstractNumId w:val="0"/>
  </w:num>
  <w:num w:numId="15">
    <w:abstractNumId w:val="6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8"/>
    <w:rsid w:val="00076CE9"/>
    <w:rsid w:val="00093969"/>
    <w:rsid w:val="00095AC3"/>
    <w:rsid w:val="000A232F"/>
    <w:rsid w:val="000F0317"/>
    <w:rsid w:val="000F44C5"/>
    <w:rsid w:val="00131AD7"/>
    <w:rsid w:val="00157053"/>
    <w:rsid w:val="00161487"/>
    <w:rsid w:val="001B79DC"/>
    <w:rsid w:val="001E2C7D"/>
    <w:rsid w:val="00233FB2"/>
    <w:rsid w:val="002E1B4F"/>
    <w:rsid w:val="00342E7A"/>
    <w:rsid w:val="00342FF9"/>
    <w:rsid w:val="00363377"/>
    <w:rsid w:val="0044670E"/>
    <w:rsid w:val="0044791F"/>
    <w:rsid w:val="004757BD"/>
    <w:rsid w:val="00480F61"/>
    <w:rsid w:val="0048678B"/>
    <w:rsid w:val="004F12E6"/>
    <w:rsid w:val="00534122"/>
    <w:rsid w:val="005402FA"/>
    <w:rsid w:val="00572A59"/>
    <w:rsid w:val="00572DC9"/>
    <w:rsid w:val="00581CF0"/>
    <w:rsid w:val="005912CD"/>
    <w:rsid w:val="00606B3A"/>
    <w:rsid w:val="006106A1"/>
    <w:rsid w:val="0062138D"/>
    <w:rsid w:val="006249C8"/>
    <w:rsid w:val="0062736C"/>
    <w:rsid w:val="006D3679"/>
    <w:rsid w:val="007523A6"/>
    <w:rsid w:val="007B5A45"/>
    <w:rsid w:val="007D07C8"/>
    <w:rsid w:val="00855257"/>
    <w:rsid w:val="00861F37"/>
    <w:rsid w:val="00881373"/>
    <w:rsid w:val="008B5C5D"/>
    <w:rsid w:val="008D2E9C"/>
    <w:rsid w:val="008E5D47"/>
    <w:rsid w:val="00900048"/>
    <w:rsid w:val="00923830"/>
    <w:rsid w:val="00924731"/>
    <w:rsid w:val="0096236C"/>
    <w:rsid w:val="00962A39"/>
    <w:rsid w:val="0099737C"/>
    <w:rsid w:val="009A1CBD"/>
    <w:rsid w:val="009A616E"/>
    <w:rsid w:val="009C5A76"/>
    <w:rsid w:val="009D3433"/>
    <w:rsid w:val="009F347A"/>
    <w:rsid w:val="00A0290C"/>
    <w:rsid w:val="00A40973"/>
    <w:rsid w:val="00A74ECF"/>
    <w:rsid w:val="00AF0361"/>
    <w:rsid w:val="00BB4B31"/>
    <w:rsid w:val="00BB6C20"/>
    <w:rsid w:val="00BD66E1"/>
    <w:rsid w:val="00C20FD4"/>
    <w:rsid w:val="00C22544"/>
    <w:rsid w:val="00C9673A"/>
    <w:rsid w:val="00CA6E01"/>
    <w:rsid w:val="00CB2A7B"/>
    <w:rsid w:val="00CE3C07"/>
    <w:rsid w:val="00D2685D"/>
    <w:rsid w:val="00D4343B"/>
    <w:rsid w:val="00DA6DAE"/>
    <w:rsid w:val="00E42AA2"/>
    <w:rsid w:val="00E54336"/>
    <w:rsid w:val="00E84C08"/>
    <w:rsid w:val="00EF0C9C"/>
    <w:rsid w:val="00F04F86"/>
    <w:rsid w:val="00F17DEF"/>
    <w:rsid w:val="00F23ADB"/>
    <w:rsid w:val="00F3004A"/>
    <w:rsid w:val="00F927D3"/>
    <w:rsid w:val="00F9370C"/>
    <w:rsid w:val="00FE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66E15"/>
  <w15:docId w15:val="{4714183A-CDC8-4E69-A8F0-BC100C46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F17D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7D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D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1B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B4F"/>
  </w:style>
  <w:style w:type="paragraph" w:styleId="Footer">
    <w:name w:val="footer"/>
    <w:basedOn w:val="Normal"/>
    <w:link w:val="FooterChar"/>
    <w:uiPriority w:val="99"/>
    <w:unhideWhenUsed/>
    <w:rsid w:val="002E1B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B4F"/>
  </w:style>
  <w:style w:type="character" w:styleId="CommentReference">
    <w:name w:val="annotation reference"/>
    <w:basedOn w:val="DefaultParagraphFont"/>
    <w:uiPriority w:val="99"/>
    <w:semiHidden/>
    <w:unhideWhenUsed/>
    <w:rsid w:val="00962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A3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2A3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2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2A39"/>
    <w:rPr>
      <w:b/>
      <w:bCs/>
    </w:rPr>
  </w:style>
  <w:style w:type="paragraph" w:styleId="Revision">
    <w:name w:val="Revision"/>
    <w:hidden/>
    <w:uiPriority w:val="99"/>
    <w:semiHidden/>
    <w:rsid w:val="00962A39"/>
  </w:style>
  <w:style w:type="table" w:styleId="TableGrid">
    <w:name w:val="Table Grid"/>
    <w:basedOn w:val="TableNormal"/>
    <w:uiPriority w:val="59"/>
    <w:rsid w:val="006D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Lilianetelani K. Hennemann</dc:creator>
  <cp:lastModifiedBy>Paepaetele Sefa</cp:lastModifiedBy>
  <cp:revision>8</cp:revision>
  <cp:lastPrinted>2025-04-13T23:23:00Z</cp:lastPrinted>
  <dcterms:created xsi:type="dcterms:W3CDTF">2025-03-27T07:04:00Z</dcterms:created>
  <dcterms:modified xsi:type="dcterms:W3CDTF">2025-04-13T23:27:00Z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f76b7af360f1833e8fa5876b0a622e2b43f06446b55e8dadabce5edc273382e9</vt:lpwstr>
  </property>
</Properties>
</file>